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772" w:rsidRDefault="00DF4772" w:rsidP="00DF4772">
      <w:pPr>
        <w:tabs>
          <w:tab w:val="center" w:pos="0"/>
          <w:tab w:val="right" w:pos="9639"/>
        </w:tabs>
        <w:spacing w:line="286" w:lineRule="auto"/>
        <w:jc w:val="center"/>
        <w:rPr>
          <w:b/>
          <w:i/>
          <w:iCs/>
          <w:sz w:val="22"/>
          <w:szCs w:val="22"/>
        </w:rPr>
      </w:pPr>
      <w:r>
        <w:rPr>
          <w:b/>
          <w:bCs/>
          <w:i/>
          <w:sz w:val="22"/>
        </w:rPr>
        <w:t>Allegato 3_</w:t>
      </w:r>
      <w:r>
        <w:rPr>
          <w:b/>
          <w:i/>
          <w:iCs/>
          <w:sz w:val="22"/>
          <w:szCs w:val="22"/>
        </w:rPr>
        <w:t>Modello offerta tecnica</w:t>
      </w:r>
    </w:p>
    <w:p w:rsidR="00EF75E0" w:rsidRPr="00EF75E0" w:rsidRDefault="00EF75E0" w:rsidP="00EF75E0">
      <w:pPr>
        <w:tabs>
          <w:tab w:val="center" w:pos="0"/>
          <w:tab w:val="right" w:pos="9639"/>
        </w:tabs>
        <w:spacing w:line="286" w:lineRule="auto"/>
        <w:jc w:val="right"/>
        <w:rPr>
          <w:b/>
          <w:bCs/>
          <w:sz w:val="22"/>
        </w:rPr>
      </w:pPr>
      <w:r w:rsidRPr="00EF75E0">
        <w:rPr>
          <w:b/>
          <w:iCs/>
          <w:sz w:val="22"/>
          <w:szCs w:val="22"/>
        </w:rPr>
        <w:t>Al Comune di Jesolo</w:t>
      </w:r>
    </w:p>
    <w:p w:rsidR="007B2B5C" w:rsidRDefault="007B2B5C" w:rsidP="00DE5396">
      <w:pPr>
        <w:pStyle w:val="sche22"/>
        <w:ind w:left="5625" w:right="71"/>
        <w:jc w:val="both"/>
        <w:rPr>
          <w:sz w:val="22"/>
          <w:szCs w:val="22"/>
          <w:lang w:val="it-IT"/>
        </w:rPr>
      </w:pPr>
    </w:p>
    <w:tbl>
      <w:tblPr>
        <w:tblW w:w="4945" w:type="pct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shd w:val="clear" w:color="auto" w:fill="FFFFFF"/>
        <w:tblLook w:val="0000" w:firstRow="0" w:lastRow="0" w:firstColumn="0" w:lastColumn="0" w:noHBand="0" w:noVBand="0"/>
      </w:tblPr>
      <w:tblGrid>
        <w:gridCol w:w="9516"/>
      </w:tblGrid>
      <w:tr w:rsidR="00DF4772" w:rsidRPr="00585524" w:rsidTr="00672A17">
        <w:trPr>
          <w:trHeight w:val="945"/>
        </w:trPr>
        <w:tc>
          <w:tcPr>
            <w:tcW w:w="5000" w:type="pct"/>
            <w:shd w:val="clear" w:color="auto" w:fill="FFFFFF"/>
            <w:vAlign w:val="center"/>
          </w:tcPr>
          <w:p w:rsidR="00DF4772" w:rsidRPr="00E25B92" w:rsidRDefault="001C3151" w:rsidP="00672A17">
            <w:pPr>
              <w:pStyle w:val="Default"/>
              <w:jc w:val="both"/>
              <w:rPr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OGGETTO: </w:t>
            </w:r>
            <w:r w:rsidR="00DF4772" w:rsidRPr="005616AF">
              <w:rPr>
                <w:rFonts w:cs="Calibri"/>
                <w:b/>
                <w:bCs/>
              </w:rPr>
              <w:t>GARA EUROPEA A PROCEDURA APERTA PER L’AFFIDAMENTO DEL SERVIZIO DI MANUTENZIONE E CONTROLLO DEGLI IMPIANTI TERMICI, DI CONDIZIONAMENTO E DI VENTILAZIONE CON INCARICO DI TERZO RESPONSABILE DEGLI EDIFICI DI PROPRIETÀ E/O IN USO DELL'AMMINISTRAZIONE COMUNALE DI JESOLO, PER IL TRIENNIO 2024/2026</w:t>
            </w:r>
          </w:p>
        </w:tc>
      </w:tr>
    </w:tbl>
    <w:p w:rsidR="00CF333E" w:rsidRPr="003E07D8" w:rsidRDefault="00CF333E" w:rsidP="00304282">
      <w:pPr>
        <w:pStyle w:val="sche22"/>
        <w:ind w:right="71"/>
        <w:jc w:val="center"/>
        <w:rPr>
          <w:sz w:val="22"/>
          <w:szCs w:val="22"/>
          <w:lang w:val="it-IT"/>
        </w:rPr>
      </w:pP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 xml:space="preserve">Io sottoscritto/a </w:t>
      </w:r>
      <w:r w:rsidRPr="00153C87">
        <w:rPr>
          <w:i/>
          <w:spacing w:val="-3"/>
          <w:sz w:val="22"/>
          <w:szCs w:val="22"/>
        </w:rPr>
        <w:t>(cognome)</w:t>
      </w:r>
      <w:r w:rsidRPr="00153C87">
        <w:rPr>
          <w:spacing w:val="-3"/>
          <w:sz w:val="22"/>
          <w:szCs w:val="22"/>
        </w:rPr>
        <w:t xml:space="preserve"> _______________________________ </w:t>
      </w:r>
      <w:r w:rsidRPr="00153C87">
        <w:rPr>
          <w:i/>
          <w:spacing w:val="-3"/>
          <w:sz w:val="22"/>
          <w:szCs w:val="22"/>
        </w:rPr>
        <w:t>(nome)</w:t>
      </w:r>
      <w:r w:rsidRPr="00153C87">
        <w:rPr>
          <w:spacing w:val="-3"/>
          <w:sz w:val="22"/>
          <w:szCs w:val="22"/>
        </w:rPr>
        <w:t xml:space="preserve"> __________________________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>nato/a il ______________________ a ______________________________________________________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>in qualità di ___________________________________________________________________________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 xml:space="preserve">del soggetto___________________________________________________________________________ 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 xml:space="preserve">con sede a _______________________________________________________________ </w:t>
      </w:r>
      <w:proofErr w:type="spellStart"/>
      <w:r w:rsidRPr="00153C87">
        <w:rPr>
          <w:spacing w:val="-3"/>
          <w:sz w:val="22"/>
          <w:szCs w:val="22"/>
        </w:rPr>
        <w:t>c.a.p.</w:t>
      </w:r>
      <w:proofErr w:type="spellEnd"/>
      <w:r w:rsidRPr="00153C87">
        <w:rPr>
          <w:spacing w:val="-3"/>
          <w:sz w:val="22"/>
          <w:szCs w:val="22"/>
        </w:rPr>
        <w:t xml:space="preserve"> 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>Via e n. ______________________________________________________________________________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>codice fiscale ___________________________________ partita iva ______________________________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 xml:space="preserve">Io sottoscritto/a </w:t>
      </w:r>
      <w:r w:rsidRPr="00153C87">
        <w:rPr>
          <w:i/>
          <w:spacing w:val="-3"/>
          <w:sz w:val="22"/>
          <w:szCs w:val="22"/>
        </w:rPr>
        <w:t>(cognome)</w:t>
      </w:r>
      <w:r w:rsidRPr="00153C87">
        <w:rPr>
          <w:spacing w:val="-3"/>
          <w:sz w:val="22"/>
          <w:szCs w:val="22"/>
        </w:rPr>
        <w:t xml:space="preserve"> _______________________________ </w:t>
      </w:r>
      <w:r w:rsidRPr="00153C87">
        <w:rPr>
          <w:i/>
          <w:spacing w:val="-3"/>
          <w:sz w:val="22"/>
          <w:szCs w:val="22"/>
        </w:rPr>
        <w:t>(nome)</w:t>
      </w:r>
      <w:r w:rsidRPr="00153C87">
        <w:rPr>
          <w:spacing w:val="-3"/>
          <w:sz w:val="22"/>
          <w:szCs w:val="22"/>
        </w:rPr>
        <w:t xml:space="preserve"> __________________________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>nato/a il ______________________ a ______________________________________________________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>in qualità di ___________________________________________________________________________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 xml:space="preserve">del soggetto___________________________________________________________________________ 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 xml:space="preserve">con sede a _______________________________________________________________ </w:t>
      </w:r>
      <w:proofErr w:type="spellStart"/>
      <w:r w:rsidRPr="00153C87">
        <w:rPr>
          <w:spacing w:val="-3"/>
          <w:sz w:val="22"/>
          <w:szCs w:val="22"/>
        </w:rPr>
        <w:t>c.a.p.</w:t>
      </w:r>
      <w:proofErr w:type="spellEnd"/>
      <w:r w:rsidRPr="00153C87">
        <w:rPr>
          <w:spacing w:val="-3"/>
          <w:sz w:val="22"/>
          <w:szCs w:val="22"/>
        </w:rPr>
        <w:t xml:space="preserve"> 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>Via e n. ______________________________________________________________________________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>codice fiscale ___________________________________ partita iva ______________________________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 xml:space="preserve">Io sottoscritto/a </w:t>
      </w:r>
      <w:r w:rsidRPr="00153C87">
        <w:rPr>
          <w:i/>
          <w:spacing w:val="-3"/>
          <w:sz w:val="22"/>
          <w:szCs w:val="22"/>
        </w:rPr>
        <w:t>(cognome)</w:t>
      </w:r>
      <w:r w:rsidRPr="00153C87">
        <w:rPr>
          <w:spacing w:val="-3"/>
          <w:sz w:val="22"/>
          <w:szCs w:val="22"/>
        </w:rPr>
        <w:t xml:space="preserve"> _______________________________ </w:t>
      </w:r>
      <w:r w:rsidRPr="00153C87">
        <w:rPr>
          <w:i/>
          <w:spacing w:val="-3"/>
          <w:sz w:val="22"/>
          <w:szCs w:val="22"/>
        </w:rPr>
        <w:t>(nome)</w:t>
      </w:r>
      <w:r w:rsidRPr="00153C87">
        <w:rPr>
          <w:spacing w:val="-3"/>
          <w:sz w:val="22"/>
          <w:szCs w:val="22"/>
        </w:rPr>
        <w:t xml:space="preserve"> __________________________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>nato/a il ______________________ a ______________________________________________________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>in qualità di ___________________________________________________________________________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 xml:space="preserve">del soggetto___________________________________________________________________________ 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 xml:space="preserve">con sede a _______________________________________________________________ </w:t>
      </w:r>
      <w:proofErr w:type="spellStart"/>
      <w:r w:rsidRPr="00153C87">
        <w:rPr>
          <w:spacing w:val="-3"/>
          <w:sz w:val="22"/>
          <w:szCs w:val="22"/>
        </w:rPr>
        <w:t>c.a.p.</w:t>
      </w:r>
      <w:proofErr w:type="spellEnd"/>
      <w:r w:rsidRPr="00153C87">
        <w:rPr>
          <w:spacing w:val="-3"/>
          <w:sz w:val="22"/>
          <w:szCs w:val="22"/>
        </w:rPr>
        <w:t xml:space="preserve"> 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>Via e n. ______________________________________________________________________________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  <w:r w:rsidRPr="00153C87">
        <w:rPr>
          <w:spacing w:val="-3"/>
          <w:sz w:val="22"/>
          <w:szCs w:val="22"/>
        </w:rPr>
        <w:t>codice fiscale ___________________________________ partita iva ______________________________</w:t>
      </w:r>
    </w:p>
    <w:p w:rsidR="00EF75E0" w:rsidRPr="00153C87" w:rsidRDefault="00EF75E0" w:rsidP="00EF75E0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2"/>
          <w:szCs w:val="22"/>
        </w:rPr>
      </w:pPr>
    </w:p>
    <w:p w:rsidR="00EF75E0" w:rsidRPr="00153C87" w:rsidRDefault="00EF75E0" w:rsidP="00EF75E0">
      <w:pPr>
        <w:autoSpaceDE w:val="0"/>
        <w:autoSpaceDN w:val="0"/>
        <w:adjustRightInd w:val="0"/>
        <w:jc w:val="center"/>
        <w:rPr>
          <w:rFonts w:eastAsia="TrebuchetMS"/>
          <w:sz w:val="22"/>
          <w:szCs w:val="22"/>
        </w:rPr>
      </w:pPr>
      <w:r w:rsidRPr="00153C87">
        <w:rPr>
          <w:rFonts w:eastAsia="TrebuchetMS"/>
          <w:sz w:val="22"/>
          <w:szCs w:val="22"/>
        </w:rPr>
        <w:t>soggetto che partecipa alla gara in oggetto come:</w:t>
      </w:r>
    </w:p>
    <w:p w:rsidR="00EF75E0" w:rsidRPr="00153C87" w:rsidRDefault="00EF75E0" w:rsidP="00EF75E0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120"/>
        <w:ind w:left="284" w:hanging="284"/>
        <w:rPr>
          <w:rFonts w:eastAsia="TrebuchetMS-Bold"/>
          <w:bCs/>
          <w:sz w:val="22"/>
          <w:szCs w:val="22"/>
        </w:rPr>
      </w:pPr>
      <w:r w:rsidRPr="00153C87">
        <w:rPr>
          <w:bCs/>
          <w:sz w:val="22"/>
          <w:szCs w:val="22"/>
        </w:rPr>
        <w:t xml:space="preserve">[   ] </w:t>
      </w:r>
      <w:r>
        <w:rPr>
          <w:rFonts w:eastAsia="TrebuchetMS-Bold"/>
          <w:bCs/>
          <w:sz w:val="22"/>
          <w:szCs w:val="22"/>
        </w:rPr>
        <w:t>soggetto singolo</w:t>
      </w:r>
    </w:p>
    <w:p w:rsidR="00EF75E0" w:rsidRPr="00153C87" w:rsidRDefault="00EF75E0" w:rsidP="00EF75E0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120"/>
        <w:ind w:left="284" w:hanging="284"/>
        <w:jc w:val="both"/>
        <w:rPr>
          <w:rFonts w:eastAsia="TrebuchetMS"/>
          <w:bCs/>
          <w:iCs/>
          <w:sz w:val="22"/>
          <w:szCs w:val="22"/>
        </w:rPr>
      </w:pPr>
      <w:r w:rsidRPr="00153C87">
        <w:rPr>
          <w:bCs/>
          <w:sz w:val="22"/>
          <w:szCs w:val="22"/>
        </w:rPr>
        <w:t xml:space="preserve">[  ] </w:t>
      </w:r>
      <w:r w:rsidRPr="00153C87">
        <w:rPr>
          <w:rFonts w:eastAsia="TrebuchetMS"/>
          <w:bCs/>
          <w:sz w:val="22"/>
          <w:szCs w:val="22"/>
        </w:rPr>
        <w:t xml:space="preserve">consorzio tra società cooperative di produzione e lavoro e tra imprese artigiane </w:t>
      </w:r>
    </w:p>
    <w:p w:rsidR="00EF75E0" w:rsidRPr="00153C87" w:rsidRDefault="00EF75E0" w:rsidP="00EF75E0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120"/>
        <w:ind w:left="284" w:hanging="284"/>
        <w:rPr>
          <w:rFonts w:eastAsia="TrebuchetMS"/>
          <w:bCs/>
          <w:iCs/>
          <w:sz w:val="22"/>
          <w:szCs w:val="22"/>
        </w:rPr>
      </w:pPr>
      <w:r w:rsidRPr="00153C87">
        <w:rPr>
          <w:bCs/>
          <w:sz w:val="22"/>
          <w:szCs w:val="22"/>
        </w:rPr>
        <w:t xml:space="preserve">[   ] </w:t>
      </w:r>
      <w:r w:rsidRPr="00153C87">
        <w:rPr>
          <w:rFonts w:eastAsia="TrebuchetMS"/>
          <w:bCs/>
          <w:sz w:val="22"/>
          <w:szCs w:val="22"/>
        </w:rPr>
        <w:t xml:space="preserve">consorzio stabile </w:t>
      </w:r>
    </w:p>
    <w:p w:rsidR="00EF75E0" w:rsidRPr="00153C87" w:rsidRDefault="00EF75E0" w:rsidP="00EF75E0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120"/>
        <w:ind w:left="284" w:right="142" w:hanging="284"/>
        <w:jc w:val="both"/>
        <w:rPr>
          <w:rFonts w:eastAsia="TrebuchetMS-Bold"/>
          <w:iCs/>
          <w:sz w:val="22"/>
          <w:szCs w:val="22"/>
        </w:rPr>
      </w:pPr>
      <w:r w:rsidRPr="00153C87">
        <w:rPr>
          <w:bCs/>
          <w:sz w:val="22"/>
          <w:szCs w:val="22"/>
        </w:rPr>
        <w:t xml:space="preserve">[  ] </w:t>
      </w:r>
      <w:r w:rsidRPr="00153C87">
        <w:rPr>
          <w:rFonts w:eastAsia="TrebuchetMS-Bold"/>
          <w:bCs/>
          <w:sz w:val="22"/>
          <w:szCs w:val="22"/>
        </w:rPr>
        <w:t>raggruppamento temporaneo di concorrenti:</w:t>
      </w:r>
    </w:p>
    <w:p w:rsidR="00EF75E0" w:rsidRPr="00153C87" w:rsidRDefault="00EF75E0" w:rsidP="00EF75E0">
      <w:pPr>
        <w:autoSpaceDE w:val="0"/>
        <w:autoSpaceDN w:val="0"/>
        <w:adjustRightInd w:val="0"/>
        <w:spacing w:after="120"/>
        <w:ind w:left="284"/>
        <w:jc w:val="both"/>
        <w:rPr>
          <w:rFonts w:eastAsia="TrebuchetMS-Bold"/>
          <w:iCs/>
          <w:sz w:val="22"/>
          <w:szCs w:val="22"/>
        </w:rPr>
      </w:pPr>
      <w:r w:rsidRPr="00153C87">
        <w:rPr>
          <w:rFonts w:eastAsia="TrebuchetMS-Bold"/>
          <w:iCs/>
          <w:sz w:val="22"/>
          <w:szCs w:val="22"/>
        </w:rPr>
        <w:t>tra: _______________________________________________ (mandataria)</w:t>
      </w:r>
    </w:p>
    <w:p w:rsidR="00EF75E0" w:rsidRPr="00153C87" w:rsidRDefault="00EF75E0" w:rsidP="00EF75E0">
      <w:pPr>
        <w:autoSpaceDE w:val="0"/>
        <w:autoSpaceDN w:val="0"/>
        <w:adjustRightInd w:val="0"/>
        <w:spacing w:after="120"/>
        <w:ind w:left="284"/>
        <w:jc w:val="both"/>
        <w:rPr>
          <w:rFonts w:eastAsia="TrebuchetMS-Bold"/>
          <w:iCs/>
          <w:sz w:val="22"/>
          <w:szCs w:val="22"/>
        </w:rPr>
      </w:pPr>
      <w:r w:rsidRPr="00153C87">
        <w:rPr>
          <w:rFonts w:eastAsia="TrebuchetMS-Bold"/>
          <w:iCs/>
          <w:sz w:val="22"/>
          <w:szCs w:val="22"/>
        </w:rPr>
        <w:t xml:space="preserve">      _______________________________________________ (mandante)</w:t>
      </w:r>
    </w:p>
    <w:p w:rsidR="00EF75E0" w:rsidRPr="00153C87" w:rsidRDefault="00EF75E0" w:rsidP="00EF75E0">
      <w:pPr>
        <w:autoSpaceDE w:val="0"/>
        <w:autoSpaceDN w:val="0"/>
        <w:adjustRightInd w:val="0"/>
        <w:spacing w:after="120"/>
        <w:ind w:left="284"/>
        <w:jc w:val="both"/>
        <w:rPr>
          <w:rFonts w:eastAsia="TrebuchetMS-Bold"/>
          <w:iCs/>
          <w:sz w:val="22"/>
          <w:szCs w:val="22"/>
        </w:rPr>
      </w:pPr>
      <w:r w:rsidRPr="00153C87">
        <w:rPr>
          <w:rFonts w:eastAsia="TrebuchetMS-Bold"/>
          <w:iCs/>
          <w:sz w:val="22"/>
          <w:szCs w:val="22"/>
        </w:rPr>
        <w:lastRenderedPageBreak/>
        <w:t xml:space="preserve">      _______________________________________________ (mandante)</w:t>
      </w:r>
    </w:p>
    <w:p w:rsidR="00EF75E0" w:rsidRPr="00153C87" w:rsidRDefault="00EF75E0" w:rsidP="00EF75E0">
      <w:pPr>
        <w:autoSpaceDE w:val="0"/>
        <w:autoSpaceDN w:val="0"/>
        <w:adjustRightInd w:val="0"/>
        <w:spacing w:after="120"/>
        <w:ind w:left="284"/>
        <w:jc w:val="both"/>
        <w:rPr>
          <w:rFonts w:eastAsia="TrebuchetMS-Bold"/>
          <w:iCs/>
          <w:sz w:val="22"/>
          <w:szCs w:val="22"/>
        </w:rPr>
      </w:pPr>
      <w:r w:rsidRPr="00153C87">
        <w:rPr>
          <w:rFonts w:eastAsia="TrebuchetMS"/>
          <w:bCs/>
          <w:sz w:val="22"/>
          <w:szCs w:val="22"/>
        </w:rPr>
        <w:t xml:space="preserve">□ costituito </w:t>
      </w:r>
      <w:r w:rsidRPr="00153C87">
        <w:rPr>
          <w:rFonts w:eastAsia="TrebuchetMS"/>
          <w:bCs/>
          <w:sz w:val="22"/>
          <w:szCs w:val="22"/>
        </w:rPr>
        <w:tab/>
      </w:r>
      <w:r w:rsidRPr="00153C87">
        <w:rPr>
          <w:rFonts w:eastAsia="TrebuchetMS"/>
          <w:bCs/>
          <w:sz w:val="22"/>
          <w:szCs w:val="22"/>
        </w:rPr>
        <w:tab/>
      </w:r>
      <w:r w:rsidRPr="00153C87">
        <w:rPr>
          <w:rFonts w:eastAsia="TrebuchetMS"/>
          <w:bCs/>
          <w:sz w:val="22"/>
          <w:szCs w:val="22"/>
        </w:rPr>
        <w:tab/>
      </w:r>
      <w:r w:rsidRPr="00153C87">
        <w:rPr>
          <w:rFonts w:eastAsia="TrebuchetMS"/>
          <w:bCs/>
          <w:sz w:val="22"/>
          <w:szCs w:val="22"/>
        </w:rPr>
        <w:tab/>
        <w:t>□ non costituito</w:t>
      </w:r>
    </w:p>
    <w:p w:rsidR="00EF75E0" w:rsidRPr="00153C87" w:rsidRDefault="00EF75E0" w:rsidP="00EF75E0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120"/>
        <w:ind w:left="284" w:right="142" w:hanging="284"/>
        <w:jc w:val="both"/>
        <w:rPr>
          <w:rFonts w:eastAsia="TrebuchetMS"/>
          <w:bCs/>
          <w:sz w:val="22"/>
          <w:szCs w:val="22"/>
        </w:rPr>
      </w:pPr>
      <w:r w:rsidRPr="00153C87">
        <w:rPr>
          <w:bCs/>
          <w:sz w:val="22"/>
          <w:szCs w:val="22"/>
        </w:rPr>
        <w:t xml:space="preserve">[  ] consorzio ordinario </w:t>
      </w:r>
      <w:r w:rsidRPr="00153C87">
        <w:rPr>
          <w:rFonts w:eastAsia="TrebuchetMS-Bold"/>
          <w:bCs/>
          <w:sz w:val="22"/>
          <w:szCs w:val="22"/>
        </w:rPr>
        <w:t>di concorrenti</w:t>
      </w:r>
    </w:p>
    <w:p w:rsidR="00EF75E0" w:rsidRPr="00153C87" w:rsidRDefault="00EF75E0" w:rsidP="00EF75E0">
      <w:pPr>
        <w:autoSpaceDE w:val="0"/>
        <w:autoSpaceDN w:val="0"/>
        <w:adjustRightInd w:val="0"/>
        <w:spacing w:after="120"/>
        <w:ind w:left="284" w:right="142"/>
        <w:jc w:val="both"/>
        <w:rPr>
          <w:rFonts w:eastAsia="TrebuchetMS"/>
          <w:bCs/>
          <w:sz w:val="22"/>
          <w:szCs w:val="22"/>
        </w:rPr>
      </w:pPr>
      <w:r w:rsidRPr="00153C87">
        <w:rPr>
          <w:rFonts w:eastAsia="TrebuchetMS"/>
          <w:bCs/>
          <w:sz w:val="22"/>
          <w:szCs w:val="22"/>
        </w:rPr>
        <w:tab/>
      </w:r>
      <w:r w:rsidRPr="00153C87">
        <w:rPr>
          <w:rFonts w:eastAsia="TrebuchetMS"/>
          <w:bCs/>
          <w:sz w:val="22"/>
          <w:szCs w:val="22"/>
        </w:rPr>
        <w:tab/>
      </w:r>
    </w:p>
    <w:p w:rsidR="00EF75E0" w:rsidRPr="00153C87" w:rsidRDefault="00EF75E0" w:rsidP="00EF75E0">
      <w:pPr>
        <w:pStyle w:val="Testonotaapidipagina"/>
        <w:tabs>
          <w:tab w:val="left" w:pos="-720"/>
        </w:tabs>
        <w:spacing w:after="120"/>
        <w:ind w:left="426"/>
        <w:jc w:val="both"/>
        <w:rPr>
          <w:rFonts w:eastAsia="SymbolMT"/>
          <w:sz w:val="22"/>
          <w:szCs w:val="22"/>
        </w:rPr>
      </w:pPr>
      <w:r w:rsidRPr="00153C87">
        <w:rPr>
          <w:rFonts w:eastAsia="TrebuchetMS"/>
          <w:sz w:val="22"/>
          <w:szCs w:val="22"/>
        </w:rPr>
        <w:t>formato dai seguenti soggetti:</w:t>
      </w:r>
    </w:p>
    <w:p w:rsidR="00EF75E0" w:rsidRPr="00153C87" w:rsidRDefault="00EF75E0" w:rsidP="00EF75E0">
      <w:pPr>
        <w:autoSpaceDE w:val="0"/>
        <w:spacing w:after="120"/>
        <w:ind w:left="426"/>
        <w:jc w:val="both"/>
        <w:rPr>
          <w:rFonts w:eastAsia="SymbolMT"/>
          <w:sz w:val="22"/>
          <w:szCs w:val="22"/>
        </w:rPr>
      </w:pPr>
      <w:r w:rsidRPr="00153C87">
        <w:rPr>
          <w:rFonts w:eastAsia="SymbolMT"/>
          <w:sz w:val="22"/>
          <w:szCs w:val="22"/>
        </w:rPr>
        <w:t xml:space="preserve">1. </w:t>
      </w:r>
      <w:r w:rsidRPr="00153C87">
        <w:rPr>
          <w:rFonts w:eastAsia="TrebuchetMS"/>
          <w:sz w:val="22"/>
          <w:szCs w:val="22"/>
        </w:rPr>
        <w:t>__________________________________________________________________</w:t>
      </w:r>
    </w:p>
    <w:p w:rsidR="00EF75E0" w:rsidRPr="00153C87" w:rsidRDefault="00EF75E0" w:rsidP="00EF75E0">
      <w:pPr>
        <w:autoSpaceDE w:val="0"/>
        <w:spacing w:after="120"/>
        <w:ind w:left="426"/>
        <w:jc w:val="both"/>
        <w:rPr>
          <w:b/>
          <w:spacing w:val="-3"/>
          <w:sz w:val="22"/>
          <w:szCs w:val="22"/>
        </w:rPr>
      </w:pPr>
      <w:r w:rsidRPr="00153C87">
        <w:rPr>
          <w:rFonts w:eastAsia="SymbolMT"/>
          <w:sz w:val="22"/>
          <w:szCs w:val="22"/>
        </w:rPr>
        <w:t xml:space="preserve">2. </w:t>
      </w:r>
      <w:r w:rsidRPr="00153C87">
        <w:rPr>
          <w:rFonts w:eastAsia="TrebuchetMS"/>
          <w:sz w:val="22"/>
          <w:szCs w:val="22"/>
        </w:rPr>
        <w:t>__________________________________________________________________</w:t>
      </w:r>
    </w:p>
    <w:p w:rsidR="00EF75E0" w:rsidRPr="00153C87" w:rsidRDefault="00EF75E0" w:rsidP="00EF75E0">
      <w:pPr>
        <w:numPr>
          <w:ilvl w:val="0"/>
          <w:numId w:val="49"/>
        </w:numPr>
        <w:tabs>
          <w:tab w:val="left" w:pos="-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eastAsia="TrebuchetMS"/>
          <w:bCs/>
          <w:sz w:val="22"/>
          <w:szCs w:val="22"/>
        </w:rPr>
      </w:pPr>
      <w:r w:rsidRPr="00153C87">
        <w:rPr>
          <w:rFonts w:eastAsia="TrebuchetMS"/>
          <w:bCs/>
          <w:sz w:val="22"/>
          <w:szCs w:val="22"/>
        </w:rPr>
        <w:t xml:space="preserve">[   ] aggregazione di imprese di rete </w:t>
      </w:r>
    </w:p>
    <w:p w:rsidR="00EF75E0" w:rsidRPr="00153C87" w:rsidRDefault="00EF75E0" w:rsidP="00EF75E0">
      <w:pPr>
        <w:autoSpaceDE w:val="0"/>
        <w:autoSpaceDN w:val="0"/>
        <w:adjustRightInd w:val="0"/>
        <w:spacing w:after="120"/>
        <w:ind w:left="426"/>
        <w:jc w:val="both"/>
        <w:rPr>
          <w:rFonts w:eastAsia="TrebuchetMS"/>
          <w:bCs/>
          <w:sz w:val="22"/>
          <w:szCs w:val="22"/>
        </w:rPr>
      </w:pPr>
      <w:r w:rsidRPr="00153C87">
        <w:rPr>
          <w:rFonts w:eastAsia="TrebuchetMS"/>
          <w:bCs/>
          <w:sz w:val="22"/>
          <w:szCs w:val="22"/>
        </w:rPr>
        <w:t>□ dotata di un organo comune con potere di rappresentanza e di soggettività giuridica</w:t>
      </w:r>
    </w:p>
    <w:p w:rsidR="00EF75E0" w:rsidRPr="00153C87" w:rsidRDefault="00EF75E0" w:rsidP="00EF75E0">
      <w:pPr>
        <w:autoSpaceDE w:val="0"/>
        <w:autoSpaceDN w:val="0"/>
        <w:adjustRightInd w:val="0"/>
        <w:spacing w:after="120"/>
        <w:ind w:left="426"/>
        <w:jc w:val="both"/>
        <w:rPr>
          <w:rFonts w:eastAsia="TrebuchetMS"/>
          <w:bCs/>
          <w:sz w:val="22"/>
          <w:szCs w:val="22"/>
        </w:rPr>
      </w:pPr>
      <w:r w:rsidRPr="00153C87">
        <w:rPr>
          <w:rFonts w:eastAsia="TrebuchetMS"/>
          <w:bCs/>
          <w:sz w:val="22"/>
          <w:szCs w:val="22"/>
        </w:rPr>
        <w:t>□ dotata di un organo comune con potere di rappresentanza ma priva di soggettività giuridica</w:t>
      </w:r>
    </w:p>
    <w:p w:rsidR="00EF75E0" w:rsidRPr="00153C87" w:rsidRDefault="00EF75E0" w:rsidP="00EF75E0">
      <w:pPr>
        <w:autoSpaceDE w:val="0"/>
        <w:autoSpaceDN w:val="0"/>
        <w:adjustRightInd w:val="0"/>
        <w:spacing w:after="120"/>
        <w:ind w:left="426"/>
        <w:jc w:val="both"/>
        <w:rPr>
          <w:rFonts w:eastAsia="TrebuchetMS"/>
          <w:bCs/>
          <w:sz w:val="22"/>
          <w:szCs w:val="22"/>
        </w:rPr>
      </w:pPr>
      <w:r w:rsidRPr="00153C87">
        <w:rPr>
          <w:rFonts w:eastAsia="TrebuchetMS"/>
          <w:bCs/>
          <w:sz w:val="22"/>
          <w:szCs w:val="22"/>
        </w:rPr>
        <w:t>□ dotata di un organo comune privo del potere di rappresentanza o se la rete è sprovvista di organo comune, ovvero, se l’organo comune è privo dei requisiti di qualificazione richiesti per assumere la veste di mandataria</w:t>
      </w:r>
    </w:p>
    <w:p w:rsidR="00EF75E0" w:rsidRPr="00153C87" w:rsidRDefault="00EF75E0" w:rsidP="00EF75E0">
      <w:pPr>
        <w:numPr>
          <w:ilvl w:val="0"/>
          <w:numId w:val="49"/>
        </w:numPr>
        <w:tabs>
          <w:tab w:val="left" w:pos="-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bCs/>
          <w:sz w:val="22"/>
          <w:szCs w:val="22"/>
        </w:rPr>
      </w:pPr>
      <w:r w:rsidRPr="00153C87">
        <w:rPr>
          <w:bCs/>
          <w:sz w:val="22"/>
          <w:szCs w:val="22"/>
        </w:rPr>
        <w:t xml:space="preserve">[   ] GEIE - Gruppo Europeo di Interesse Economico </w:t>
      </w:r>
    </w:p>
    <w:p w:rsidR="00EF75E0" w:rsidRPr="00153C87" w:rsidRDefault="00EF75E0" w:rsidP="00EF75E0">
      <w:pPr>
        <w:autoSpaceDE w:val="0"/>
        <w:spacing w:after="120"/>
        <w:ind w:left="426"/>
        <w:jc w:val="both"/>
        <w:rPr>
          <w:bCs/>
          <w:sz w:val="22"/>
          <w:szCs w:val="22"/>
        </w:rPr>
      </w:pPr>
      <w:r w:rsidRPr="00153C87">
        <w:rPr>
          <w:rFonts w:eastAsia="TrebuchetMS"/>
          <w:bCs/>
          <w:sz w:val="22"/>
          <w:szCs w:val="22"/>
        </w:rPr>
        <w:t xml:space="preserve">□ </w:t>
      </w:r>
      <w:r w:rsidRPr="00153C87">
        <w:rPr>
          <w:bCs/>
          <w:sz w:val="22"/>
          <w:szCs w:val="22"/>
        </w:rPr>
        <w:t>non ancora costituito</w:t>
      </w:r>
    </w:p>
    <w:p w:rsidR="00EF75E0" w:rsidRPr="00153C87" w:rsidRDefault="00EF75E0" w:rsidP="00EF75E0">
      <w:pPr>
        <w:autoSpaceDE w:val="0"/>
        <w:spacing w:after="120"/>
        <w:ind w:left="426"/>
        <w:jc w:val="both"/>
        <w:rPr>
          <w:rFonts w:eastAsia="TrebuchetMS"/>
          <w:bCs/>
          <w:sz w:val="22"/>
          <w:szCs w:val="22"/>
        </w:rPr>
      </w:pPr>
      <w:r w:rsidRPr="00153C87">
        <w:rPr>
          <w:rFonts w:eastAsia="TrebuchetMS"/>
          <w:bCs/>
          <w:sz w:val="22"/>
          <w:szCs w:val="22"/>
        </w:rPr>
        <w:t xml:space="preserve">□ </w:t>
      </w:r>
      <w:r w:rsidRPr="00153C87">
        <w:rPr>
          <w:bCs/>
          <w:sz w:val="22"/>
          <w:szCs w:val="22"/>
        </w:rPr>
        <w:t>costituito ai sensi del D.Lgs. 240/1991</w:t>
      </w:r>
    </w:p>
    <w:p w:rsidR="00EF75E0" w:rsidRPr="00153C87" w:rsidRDefault="00EF75E0" w:rsidP="00EF75E0">
      <w:pPr>
        <w:pStyle w:val="Testonotaapidipagina"/>
        <w:tabs>
          <w:tab w:val="left" w:pos="-720"/>
        </w:tabs>
        <w:spacing w:after="120"/>
        <w:ind w:left="426"/>
        <w:jc w:val="both"/>
        <w:rPr>
          <w:rFonts w:eastAsia="SymbolMT"/>
          <w:sz w:val="22"/>
          <w:szCs w:val="22"/>
        </w:rPr>
      </w:pPr>
      <w:r w:rsidRPr="00153C87">
        <w:rPr>
          <w:rFonts w:eastAsia="TrebuchetMS"/>
          <w:sz w:val="22"/>
          <w:szCs w:val="22"/>
        </w:rPr>
        <w:t>formato dai seguenti soggetti:</w:t>
      </w:r>
    </w:p>
    <w:p w:rsidR="00EF75E0" w:rsidRPr="00153C87" w:rsidRDefault="00EF75E0" w:rsidP="00EF75E0">
      <w:pPr>
        <w:autoSpaceDE w:val="0"/>
        <w:spacing w:after="120"/>
        <w:ind w:left="426"/>
        <w:jc w:val="both"/>
        <w:rPr>
          <w:rFonts w:eastAsia="SymbolMT"/>
          <w:sz w:val="22"/>
          <w:szCs w:val="22"/>
        </w:rPr>
      </w:pPr>
      <w:r w:rsidRPr="00153C87">
        <w:rPr>
          <w:rFonts w:eastAsia="SymbolMT"/>
          <w:sz w:val="22"/>
          <w:szCs w:val="22"/>
        </w:rPr>
        <w:t xml:space="preserve">1. </w:t>
      </w:r>
      <w:r w:rsidRPr="00153C87">
        <w:rPr>
          <w:rFonts w:eastAsia="TrebuchetMS"/>
          <w:sz w:val="22"/>
          <w:szCs w:val="22"/>
        </w:rPr>
        <w:t>__________________________________________________________________</w:t>
      </w:r>
    </w:p>
    <w:p w:rsidR="00EF75E0" w:rsidRPr="00153C87" w:rsidRDefault="00EF75E0" w:rsidP="00EF75E0">
      <w:pPr>
        <w:autoSpaceDE w:val="0"/>
        <w:spacing w:after="120"/>
        <w:ind w:left="426"/>
        <w:jc w:val="both"/>
        <w:rPr>
          <w:b/>
          <w:spacing w:val="-3"/>
          <w:sz w:val="22"/>
          <w:szCs w:val="22"/>
        </w:rPr>
      </w:pPr>
      <w:r w:rsidRPr="00153C87">
        <w:rPr>
          <w:rFonts w:eastAsia="SymbolMT"/>
          <w:sz w:val="22"/>
          <w:szCs w:val="22"/>
        </w:rPr>
        <w:t xml:space="preserve">2. </w:t>
      </w:r>
      <w:r w:rsidRPr="00153C87">
        <w:rPr>
          <w:rFonts w:eastAsia="TrebuchetMS"/>
          <w:sz w:val="22"/>
          <w:szCs w:val="22"/>
        </w:rPr>
        <w:t>__________________________________________________________________</w:t>
      </w:r>
    </w:p>
    <w:p w:rsidR="007B2B5C" w:rsidRDefault="007B2B5C" w:rsidP="00D60930">
      <w:pPr>
        <w:spacing w:line="360" w:lineRule="auto"/>
        <w:ind w:left="426" w:hanging="426"/>
        <w:jc w:val="both"/>
        <w:rPr>
          <w:sz w:val="22"/>
          <w:szCs w:val="22"/>
        </w:rPr>
      </w:pPr>
    </w:p>
    <w:p w:rsidR="006A11EE" w:rsidRPr="00B14F8D" w:rsidRDefault="00FA4C48" w:rsidP="006A11EE">
      <w:pPr>
        <w:jc w:val="center"/>
        <w:rPr>
          <w:b/>
          <w:color w:val="000000"/>
          <w:sz w:val="22"/>
          <w:szCs w:val="22"/>
        </w:rPr>
      </w:pPr>
      <w:r w:rsidRPr="00B14F8D">
        <w:rPr>
          <w:b/>
          <w:color w:val="000000"/>
          <w:sz w:val="22"/>
          <w:szCs w:val="22"/>
        </w:rPr>
        <w:t>DICHIARA</w:t>
      </w:r>
    </w:p>
    <w:p w:rsidR="001C3151" w:rsidRPr="00B14F8D" w:rsidRDefault="001C3151" w:rsidP="001C3151">
      <w:pPr>
        <w:jc w:val="center"/>
        <w:rPr>
          <w:b/>
          <w:bCs/>
          <w:sz w:val="22"/>
          <w:szCs w:val="22"/>
        </w:rPr>
      </w:pPr>
      <w:r w:rsidRPr="00B14F8D">
        <w:rPr>
          <w:b/>
          <w:bCs/>
          <w:sz w:val="22"/>
          <w:szCs w:val="22"/>
        </w:rPr>
        <w:t xml:space="preserve">ai sensi degli artt. 46 e 47 del DPR 445/2000 e </w:t>
      </w:r>
      <w:proofErr w:type="spellStart"/>
      <w:r w:rsidRPr="00B14F8D">
        <w:rPr>
          <w:b/>
          <w:bCs/>
          <w:sz w:val="22"/>
          <w:szCs w:val="22"/>
        </w:rPr>
        <w:t>s.m.i.</w:t>
      </w:r>
      <w:proofErr w:type="spellEnd"/>
    </w:p>
    <w:p w:rsidR="00EF75E0" w:rsidRPr="00B14F8D" w:rsidRDefault="00EF75E0" w:rsidP="006A11EE">
      <w:pPr>
        <w:jc w:val="center"/>
        <w:rPr>
          <w:b/>
          <w:color w:val="000000"/>
          <w:sz w:val="22"/>
          <w:szCs w:val="22"/>
        </w:rPr>
      </w:pPr>
    </w:p>
    <w:p w:rsidR="00B82528" w:rsidRPr="007C5E9A" w:rsidRDefault="006036C4" w:rsidP="000554B8">
      <w:pPr>
        <w:jc w:val="both"/>
        <w:rPr>
          <w:b/>
          <w:color w:val="000000"/>
          <w:sz w:val="22"/>
          <w:szCs w:val="22"/>
        </w:rPr>
      </w:pPr>
      <w:r w:rsidRPr="00B14F8D">
        <w:rPr>
          <w:b/>
          <w:color w:val="000000"/>
          <w:sz w:val="22"/>
          <w:szCs w:val="22"/>
        </w:rPr>
        <w:t xml:space="preserve">sotto la propria responsabilità </w:t>
      </w:r>
      <w:r w:rsidR="007B2B5C" w:rsidRPr="00B14F8D">
        <w:rPr>
          <w:b/>
          <w:color w:val="000000"/>
          <w:sz w:val="22"/>
          <w:szCs w:val="22"/>
        </w:rPr>
        <w:t>di offrire per</w:t>
      </w:r>
      <w:r w:rsidR="000554B8" w:rsidRPr="00B14F8D">
        <w:rPr>
          <w:b/>
          <w:color w:val="000000"/>
          <w:sz w:val="22"/>
          <w:szCs w:val="22"/>
        </w:rPr>
        <w:t xml:space="preserve"> </w:t>
      </w:r>
      <w:r w:rsidR="007B2B5C" w:rsidRPr="00B14F8D">
        <w:rPr>
          <w:b/>
          <w:color w:val="000000"/>
          <w:sz w:val="22"/>
          <w:szCs w:val="22"/>
        </w:rPr>
        <w:t>l’affidamento dell’appalto in oggetto</w:t>
      </w:r>
      <w:r w:rsidR="00C211F6">
        <w:rPr>
          <w:b/>
          <w:color w:val="000000"/>
          <w:sz w:val="22"/>
          <w:szCs w:val="22"/>
        </w:rPr>
        <w:t xml:space="preserve">, </w:t>
      </w:r>
      <w:r w:rsidR="00C211F6" w:rsidRPr="007C5E9A">
        <w:rPr>
          <w:b/>
          <w:color w:val="000000"/>
          <w:sz w:val="22"/>
          <w:szCs w:val="22"/>
        </w:rPr>
        <w:t>con rifermento ai sub-criteri di valutazione, indicati nel</w:t>
      </w:r>
      <w:r w:rsidR="00E81241" w:rsidRPr="007C5E9A">
        <w:rPr>
          <w:b/>
          <w:color w:val="000000"/>
          <w:sz w:val="22"/>
          <w:szCs w:val="22"/>
        </w:rPr>
        <w:t xml:space="preserve">la tabella di cui al </w:t>
      </w:r>
      <w:r w:rsidR="00C211F6" w:rsidRPr="007C5E9A">
        <w:rPr>
          <w:b/>
          <w:color w:val="000000"/>
          <w:sz w:val="22"/>
          <w:szCs w:val="22"/>
        </w:rPr>
        <w:t>paragrafo 18.1 del Disciplinare di gara</w:t>
      </w:r>
      <w:r w:rsidR="00FA4C48" w:rsidRPr="007C5E9A">
        <w:rPr>
          <w:b/>
          <w:color w:val="000000"/>
          <w:sz w:val="22"/>
          <w:szCs w:val="22"/>
        </w:rPr>
        <w:t>:</w:t>
      </w:r>
    </w:p>
    <w:p w:rsidR="00014271" w:rsidRPr="007C5E9A" w:rsidRDefault="00014271" w:rsidP="00014271">
      <w:pPr>
        <w:rPr>
          <w:b/>
          <w:color w:val="000000"/>
          <w:sz w:val="22"/>
          <w:szCs w:val="22"/>
        </w:rPr>
      </w:pPr>
    </w:p>
    <w:p w:rsidR="00995E9D" w:rsidRPr="00B14F8D" w:rsidRDefault="00014271" w:rsidP="009A2C77">
      <w:pPr>
        <w:jc w:val="both"/>
        <w:rPr>
          <w:b/>
          <w:i/>
          <w:color w:val="000000"/>
          <w:sz w:val="22"/>
          <w:szCs w:val="22"/>
          <w:u w:val="single"/>
        </w:rPr>
      </w:pPr>
      <w:r w:rsidRPr="007C5E9A">
        <w:rPr>
          <w:b/>
          <w:color w:val="000000"/>
          <w:sz w:val="22"/>
          <w:szCs w:val="22"/>
        </w:rPr>
        <w:t>(</w:t>
      </w:r>
      <w:r w:rsidRPr="007C5E9A">
        <w:rPr>
          <w:b/>
          <w:i/>
          <w:color w:val="000000"/>
          <w:sz w:val="22"/>
          <w:szCs w:val="22"/>
        </w:rPr>
        <w:t>contrassegnare con una X la</w:t>
      </w:r>
      <w:r w:rsidR="00565C45" w:rsidRPr="007C5E9A">
        <w:rPr>
          <w:b/>
          <w:i/>
          <w:color w:val="000000"/>
          <w:sz w:val="22"/>
          <w:szCs w:val="22"/>
        </w:rPr>
        <w:t>/e</w:t>
      </w:r>
      <w:r w:rsidRPr="007C5E9A">
        <w:rPr>
          <w:b/>
          <w:i/>
          <w:color w:val="000000"/>
          <w:sz w:val="22"/>
          <w:szCs w:val="22"/>
        </w:rPr>
        <w:t xml:space="preserve"> casella</w:t>
      </w:r>
      <w:r w:rsidR="00565C45" w:rsidRPr="007C5E9A">
        <w:rPr>
          <w:b/>
          <w:i/>
          <w:color w:val="000000"/>
          <w:sz w:val="22"/>
          <w:szCs w:val="22"/>
        </w:rPr>
        <w:t>/e</w:t>
      </w:r>
      <w:r w:rsidRPr="007C5E9A">
        <w:rPr>
          <w:b/>
          <w:i/>
          <w:color w:val="000000"/>
          <w:sz w:val="22"/>
          <w:szCs w:val="22"/>
        </w:rPr>
        <w:t xml:space="preserve"> </w:t>
      </w:r>
      <w:r w:rsidR="00565C45" w:rsidRPr="007C5E9A">
        <w:rPr>
          <w:b/>
          <w:i/>
          <w:color w:val="000000"/>
          <w:sz w:val="22"/>
          <w:szCs w:val="22"/>
        </w:rPr>
        <w:t xml:space="preserve">corrispondente/i alla </w:t>
      </w:r>
      <w:r w:rsidR="00833F28" w:rsidRPr="007C5E9A">
        <w:rPr>
          <w:b/>
          <w:i/>
          <w:color w:val="000000"/>
          <w:sz w:val="22"/>
          <w:szCs w:val="22"/>
        </w:rPr>
        <w:t xml:space="preserve">propria </w:t>
      </w:r>
      <w:r w:rsidR="00565C45" w:rsidRPr="007C5E9A">
        <w:rPr>
          <w:b/>
          <w:i/>
          <w:color w:val="000000"/>
          <w:sz w:val="22"/>
          <w:szCs w:val="22"/>
        </w:rPr>
        <w:t>offert</w:t>
      </w:r>
      <w:r w:rsidR="00995E9D" w:rsidRPr="007C5E9A">
        <w:rPr>
          <w:b/>
          <w:i/>
          <w:color w:val="000000"/>
          <w:sz w:val="22"/>
          <w:szCs w:val="22"/>
        </w:rPr>
        <w:t>a -</w:t>
      </w:r>
      <w:r w:rsidR="006A11EE" w:rsidRPr="007C5E9A">
        <w:rPr>
          <w:b/>
          <w:i/>
          <w:color w:val="000000"/>
          <w:sz w:val="22"/>
          <w:szCs w:val="22"/>
        </w:rPr>
        <w:t xml:space="preserve">  </w:t>
      </w:r>
      <w:r w:rsidR="00A4069C" w:rsidRPr="007C5E9A">
        <w:rPr>
          <w:b/>
          <w:i/>
          <w:color w:val="000000"/>
          <w:sz w:val="22"/>
          <w:szCs w:val="22"/>
          <w:u w:val="single"/>
        </w:rPr>
        <w:t xml:space="preserve">N.B.  </w:t>
      </w:r>
      <w:r w:rsidR="00995E9D" w:rsidRPr="007C5E9A">
        <w:rPr>
          <w:b/>
          <w:i/>
          <w:color w:val="000000"/>
          <w:sz w:val="22"/>
          <w:szCs w:val="22"/>
          <w:u w:val="single"/>
        </w:rPr>
        <w:t>la</w:t>
      </w:r>
      <w:r w:rsidR="00050576" w:rsidRPr="007C5E9A">
        <w:rPr>
          <w:b/>
          <w:i/>
          <w:color w:val="000000"/>
          <w:sz w:val="22"/>
          <w:szCs w:val="22"/>
          <w:u w:val="single"/>
        </w:rPr>
        <w:t>/e</w:t>
      </w:r>
      <w:r w:rsidR="00995E9D" w:rsidRPr="007C5E9A">
        <w:rPr>
          <w:b/>
          <w:i/>
          <w:color w:val="000000"/>
          <w:sz w:val="22"/>
          <w:szCs w:val="22"/>
          <w:u w:val="single"/>
        </w:rPr>
        <w:t xml:space="preserve"> casella</w:t>
      </w:r>
      <w:bookmarkStart w:id="0" w:name="_GoBack"/>
      <w:bookmarkEnd w:id="0"/>
      <w:r w:rsidR="00050576" w:rsidRPr="00B14F8D">
        <w:rPr>
          <w:b/>
          <w:i/>
          <w:color w:val="000000"/>
          <w:sz w:val="22"/>
          <w:szCs w:val="22"/>
          <w:u w:val="single"/>
        </w:rPr>
        <w:t>/e</w:t>
      </w:r>
      <w:r w:rsidR="00995E9D" w:rsidRPr="00B14F8D">
        <w:rPr>
          <w:b/>
          <w:i/>
          <w:color w:val="000000"/>
          <w:sz w:val="22"/>
          <w:szCs w:val="22"/>
          <w:u w:val="single"/>
        </w:rPr>
        <w:t xml:space="preserve"> non contrassegnata</w:t>
      </w:r>
      <w:r w:rsidR="00050576" w:rsidRPr="00B14F8D">
        <w:rPr>
          <w:b/>
          <w:i/>
          <w:color w:val="000000"/>
          <w:sz w:val="22"/>
          <w:szCs w:val="22"/>
          <w:u w:val="single"/>
        </w:rPr>
        <w:t>/e</w:t>
      </w:r>
      <w:r w:rsidR="00995E9D" w:rsidRPr="00B14F8D">
        <w:rPr>
          <w:b/>
          <w:i/>
          <w:color w:val="000000"/>
          <w:sz w:val="22"/>
          <w:szCs w:val="22"/>
          <w:u w:val="single"/>
        </w:rPr>
        <w:t xml:space="preserve"> con la X </w:t>
      </w:r>
      <w:r w:rsidR="00050576" w:rsidRPr="00B14F8D">
        <w:rPr>
          <w:b/>
          <w:i/>
          <w:color w:val="000000"/>
          <w:sz w:val="22"/>
          <w:szCs w:val="22"/>
          <w:u w:val="single"/>
        </w:rPr>
        <w:t>verrà/anno intesa/e</w:t>
      </w:r>
      <w:r w:rsidR="00995E9D" w:rsidRPr="00B14F8D">
        <w:rPr>
          <w:b/>
          <w:i/>
          <w:color w:val="000000"/>
          <w:sz w:val="22"/>
          <w:szCs w:val="22"/>
          <w:u w:val="single"/>
        </w:rPr>
        <w:t xml:space="preserve"> come </w:t>
      </w:r>
      <w:r w:rsidR="006A11EE" w:rsidRPr="00B14F8D">
        <w:rPr>
          <w:b/>
          <w:i/>
          <w:color w:val="000000"/>
          <w:sz w:val="22"/>
          <w:szCs w:val="22"/>
          <w:u w:val="single"/>
        </w:rPr>
        <w:t>NON</w:t>
      </w:r>
      <w:r w:rsidR="00995E9D" w:rsidRPr="00B14F8D">
        <w:rPr>
          <w:b/>
          <w:i/>
          <w:color w:val="000000"/>
          <w:sz w:val="22"/>
          <w:szCs w:val="22"/>
          <w:u w:val="single"/>
        </w:rPr>
        <w:t xml:space="preserve"> offerto</w:t>
      </w:r>
      <w:r w:rsidR="00050576" w:rsidRPr="00B14F8D">
        <w:rPr>
          <w:b/>
          <w:i/>
          <w:color w:val="000000"/>
          <w:sz w:val="22"/>
          <w:szCs w:val="22"/>
          <w:u w:val="single"/>
        </w:rPr>
        <w:t>)</w:t>
      </w:r>
      <w:r w:rsidR="00995E9D" w:rsidRPr="00B14F8D">
        <w:rPr>
          <w:b/>
          <w:i/>
          <w:color w:val="000000"/>
          <w:sz w:val="22"/>
          <w:szCs w:val="22"/>
        </w:rPr>
        <w:t>.</w:t>
      </w:r>
    </w:p>
    <w:p w:rsidR="00014271" w:rsidRPr="00B14F8D" w:rsidRDefault="00014271" w:rsidP="006A11EE">
      <w:pPr>
        <w:pStyle w:val="Paragrafoelenco"/>
        <w:ind w:left="720"/>
        <w:rPr>
          <w:b/>
          <w:color w:val="000000"/>
          <w:sz w:val="22"/>
          <w:szCs w:val="22"/>
        </w:rPr>
      </w:pPr>
    </w:p>
    <w:p w:rsidR="009A2C77" w:rsidRPr="00B14F8D" w:rsidRDefault="009A2C77" w:rsidP="009A2C77">
      <w:pPr>
        <w:pStyle w:val="Paragrafoelenco"/>
        <w:numPr>
          <w:ilvl w:val="0"/>
          <w:numId w:val="47"/>
        </w:numPr>
        <w:ind w:left="709" w:right="282"/>
        <w:jc w:val="both"/>
        <w:rPr>
          <w:i/>
          <w:color w:val="000000"/>
          <w:sz w:val="22"/>
          <w:szCs w:val="22"/>
        </w:rPr>
      </w:pPr>
      <w:r w:rsidRPr="00B14F8D">
        <w:rPr>
          <w:b/>
          <w:i/>
          <w:color w:val="000000"/>
          <w:sz w:val="22"/>
          <w:szCs w:val="22"/>
        </w:rPr>
        <w:t>In relazione al sub criterio B.1.1.  Anagrafica architettonica</w:t>
      </w:r>
      <w:r w:rsidRPr="00B14F8D">
        <w:rPr>
          <w:i/>
          <w:color w:val="000000"/>
          <w:sz w:val="22"/>
          <w:szCs w:val="22"/>
        </w:rPr>
        <w:t>:</w:t>
      </w:r>
    </w:p>
    <w:p w:rsidR="00565C45" w:rsidRPr="00B14F8D" w:rsidRDefault="00D47369" w:rsidP="009A2C77">
      <w:pPr>
        <w:pStyle w:val="Paragrafoelenco"/>
        <w:numPr>
          <w:ilvl w:val="0"/>
          <w:numId w:val="46"/>
        </w:numPr>
        <w:ind w:right="282"/>
        <w:jc w:val="both"/>
        <w:rPr>
          <w:color w:val="000000"/>
          <w:sz w:val="22"/>
          <w:szCs w:val="22"/>
        </w:rPr>
      </w:pPr>
      <w:r w:rsidRPr="00B14F8D">
        <w:rPr>
          <w:color w:val="000000"/>
          <w:sz w:val="22"/>
          <w:szCs w:val="22"/>
        </w:rPr>
        <w:t>di impegnarsi</w:t>
      </w:r>
      <w:r w:rsidR="00565C45" w:rsidRPr="00B14F8D">
        <w:rPr>
          <w:color w:val="000000"/>
          <w:sz w:val="22"/>
          <w:szCs w:val="22"/>
        </w:rPr>
        <w:t xml:space="preserve"> a realizzare, in formato DWG, e a consegnare all’amministrazione</w:t>
      </w:r>
      <w:r w:rsidR="006A799D" w:rsidRPr="00B14F8D">
        <w:rPr>
          <w:color w:val="000000"/>
          <w:sz w:val="22"/>
          <w:szCs w:val="22"/>
        </w:rPr>
        <w:t xml:space="preserve"> entro 6 </w:t>
      </w:r>
      <w:r w:rsidR="007B6FB5" w:rsidRPr="00B14F8D">
        <w:rPr>
          <w:color w:val="000000"/>
          <w:sz w:val="22"/>
          <w:szCs w:val="22"/>
        </w:rPr>
        <w:t xml:space="preserve">(sei) </w:t>
      </w:r>
      <w:r w:rsidR="006A799D" w:rsidRPr="00B14F8D">
        <w:rPr>
          <w:color w:val="000000"/>
          <w:sz w:val="22"/>
          <w:szCs w:val="22"/>
        </w:rPr>
        <w:t>mesi dal</w:t>
      </w:r>
      <w:r w:rsidR="002E3097" w:rsidRPr="00B14F8D">
        <w:rPr>
          <w:color w:val="000000"/>
          <w:sz w:val="22"/>
          <w:szCs w:val="22"/>
        </w:rPr>
        <w:t xml:space="preserve">la data del verbale di </w:t>
      </w:r>
      <w:r w:rsidR="006A799D" w:rsidRPr="00B14F8D">
        <w:rPr>
          <w:color w:val="000000"/>
          <w:sz w:val="22"/>
          <w:szCs w:val="22"/>
        </w:rPr>
        <w:t>consegna del servizio</w:t>
      </w:r>
      <w:r w:rsidR="00565C45" w:rsidRPr="00B14F8D">
        <w:rPr>
          <w:color w:val="000000"/>
          <w:sz w:val="22"/>
          <w:szCs w:val="22"/>
        </w:rPr>
        <w:t>, un’anagrafica architettonica su CAD</w:t>
      </w:r>
      <w:r w:rsidR="006A799D" w:rsidRPr="00B14F8D">
        <w:rPr>
          <w:color w:val="000000"/>
          <w:sz w:val="22"/>
          <w:szCs w:val="22"/>
        </w:rPr>
        <w:t xml:space="preserve">, </w:t>
      </w:r>
      <w:r w:rsidR="00565C45" w:rsidRPr="00B14F8D">
        <w:rPr>
          <w:color w:val="000000"/>
          <w:sz w:val="22"/>
          <w:szCs w:val="22"/>
        </w:rPr>
        <w:t>degli ambient</w:t>
      </w:r>
      <w:r w:rsidR="006A799D" w:rsidRPr="00B14F8D">
        <w:rPr>
          <w:color w:val="000000"/>
          <w:sz w:val="22"/>
          <w:szCs w:val="22"/>
        </w:rPr>
        <w:t>i</w:t>
      </w:r>
      <w:r w:rsidR="00565C45" w:rsidRPr="00B14F8D">
        <w:rPr>
          <w:color w:val="000000"/>
          <w:sz w:val="22"/>
          <w:szCs w:val="22"/>
        </w:rPr>
        <w:t xml:space="preserve"> in cui sono ubicati gli impianti oggetto del servizio su cui viene riportata l’esatta ubicazione dei componenti tecnici più critici ai fini del</w:t>
      </w:r>
      <w:r w:rsidRPr="00B14F8D">
        <w:rPr>
          <w:color w:val="000000"/>
          <w:sz w:val="22"/>
          <w:szCs w:val="22"/>
        </w:rPr>
        <w:t xml:space="preserve"> </w:t>
      </w:r>
      <w:r w:rsidR="00565C45" w:rsidRPr="00B14F8D">
        <w:rPr>
          <w:color w:val="000000"/>
          <w:sz w:val="22"/>
          <w:szCs w:val="22"/>
        </w:rPr>
        <w:t>funzionamento dei singoli impianti oggetto del servizio</w:t>
      </w:r>
      <w:r w:rsidRPr="00B14F8D">
        <w:rPr>
          <w:color w:val="000000"/>
          <w:sz w:val="22"/>
          <w:szCs w:val="22"/>
        </w:rPr>
        <w:t>;</w:t>
      </w:r>
      <w:r w:rsidR="009A2C77" w:rsidRPr="00B14F8D">
        <w:rPr>
          <w:color w:val="000000"/>
          <w:sz w:val="22"/>
          <w:szCs w:val="22"/>
        </w:rPr>
        <w:t xml:space="preserve"> </w:t>
      </w:r>
    </w:p>
    <w:p w:rsidR="009A2C77" w:rsidRPr="00B14F8D" w:rsidRDefault="009A2C77" w:rsidP="009A2C77">
      <w:pPr>
        <w:pStyle w:val="Paragrafoelenco"/>
        <w:ind w:left="840" w:right="282"/>
        <w:jc w:val="both"/>
        <w:rPr>
          <w:color w:val="000000"/>
          <w:sz w:val="22"/>
          <w:szCs w:val="22"/>
        </w:rPr>
      </w:pPr>
    </w:p>
    <w:p w:rsidR="009A2C77" w:rsidRPr="00B14F8D" w:rsidRDefault="009A2C77" w:rsidP="009A2C77">
      <w:pPr>
        <w:pStyle w:val="Paragrafoelenco"/>
        <w:numPr>
          <w:ilvl w:val="0"/>
          <w:numId w:val="47"/>
        </w:numPr>
        <w:ind w:right="282"/>
        <w:jc w:val="both"/>
        <w:rPr>
          <w:b/>
          <w:i/>
          <w:color w:val="000000"/>
          <w:sz w:val="22"/>
          <w:szCs w:val="22"/>
        </w:rPr>
      </w:pPr>
      <w:r w:rsidRPr="00B14F8D">
        <w:rPr>
          <w:b/>
          <w:i/>
          <w:color w:val="000000"/>
          <w:sz w:val="22"/>
          <w:szCs w:val="22"/>
        </w:rPr>
        <w:t>in relazione al sub criterio B.1.2. Sistema informativo – Funzionalità monitoraggio interventi:</w:t>
      </w:r>
    </w:p>
    <w:p w:rsidR="009A2C77" w:rsidRPr="00B14F8D" w:rsidRDefault="009A2C77" w:rsidP="009A2C77">
      <w:pPr>
        <w:pStyle w:val="Paragrafoelenco"/>
        <w:numPr>
          <w:ilvl w:val="0"/>
          <w:numId w:val="46"/>
        </w:numPr>
        <w:ind w:right="282"/>
        <w:jc w:val="both"/>
        <w:rPr>
          <w:color w:val="000000"/>
          <w:sz w:val="22"/>
          <w:szCs w:val="22"/>
        </w:rPr>
      </w:pPr>
      <w:r w:rsidRPr="00B14F8D">
        <w:rPr>
          <w:color w:val="000000"/>
          <w:sz w:val="22"/>
          <w:szCs w:val="22"/>
        </w:rPr>
        <w:t xml:space="preserve">di impegnarsi ad implementare, entro 6 </w:t>
      </w:r>
      <w:r w:rsidR="007B6FB5" w:rsidRPr="00B14F8D">
        <w:rPr>
          <w:color w:val="000000"/>
          <w:sz w:val="22"/>
          <w:szCs w:val="22"/>
        </w:rPr>
        <w:t xml:space="preserve">(sei) </w:t>
      </w:r>
      <w:r w:rsidRPr="00B14F8D">
        <w:rPr>
          <w:color w:val="000000"/>
          <w:sz w:val="22"/>
          <w:szCs w:val="22"/>
        </w:rPr>
        <w:t>mesi dalla data del verbale di consegna del servizio, un sistema informativo che sia in grado di consentire alla Stazione Appaltante di monitorare gli interventi di manutenzione a guasto e di manutenzione straordinaria. La funzione dovrà consentire di:</w:t>
      </w:r>
    </w:p>
    <w:p w:rsidR="009A2C77" w:rsidRPr="00B14F8D" w:rsidRDefault="009A2C77" w:rsidP="000A7D1C">
      <w:pPr>
        <w:autoSpaceDE w:val="0"/>
        <w:adjustRightInd w:val="0"/>
        <w:ind w:left="426" w:right="282" w:firstLine="282"/>
        <w:rPr>
          <w:color w:val="000000"/>
          <w:sz w:val="22"/>
          <w:szCs w:val="22"/>
        </w:rPr>
      </w:pPr>
      <w:r w:rsidRPr="00B14F8D">
        <w:rPr>
          <w:color w:val="000000"/>
          <w:sz w:val="22"/>
          <w:szCs w:val="22"/>
        </w:rPr>
        <w:t>- descrizione dell’intervento;</w:t>
      </w:r>
    </w:p>
    <w:p w:rsidR="009A2C77" w:rsidRPr="00B14F8D" w:rsidRDefault="009A2C77" w:rsidP="000A7D1C">
      <w:pPr>
        <w:autoSpaceDE w:val="0"/>
        <w:adjustRightInd w:val="0"/>
        <w:ind w:left="426" w:right="282" w:firstLine="282"/>
        <w:rPr>
          <w:color w:val="000000"/>
          <w:sz w:val="22"/>
          <w:szCs w:val="22"/>
        </w:rPr>
      </w:pPr>
      <w:r w:rsidRPr="00B14F8D">
        <w:rPr>
          <w:color w:val="000000"/>
          <w:sz w:val="22"/>
          <w:szCs w:val="22"/>
        </w:rPr>
        <w:t>- stato di risoluzione/ripristino (secondo fasi consequenziali);</w:t>
      </w:r>
    </w:p>
    <w:p w:rsidR="009A2C77" w:rsidRPr="00B14F8D" w:rsidRDefault="009A2C77" w:rsidP="000A7D1C">
      <w:pPr>
        <w:autoSpaceDE w:val="0"/>
        <w:adjustRightInd w:val="0"/>
        <w:ind w:left="426" w:firstLine="282"/>
        <w:rPr>
          <w:color w:val="000000"/>
          <w:sz w:val="22"/>
          <w:szCs w:val="22"/>
        </w:rPr>
      </w:pPr>
      <w:r w:rsidRPr="00B14F8D">
        <w:rPr>
          <w:color w:val="000000"/>
          <w:sz w:val="22"/>
          <w:szCs w:val="22"/>
        </w:rPr>
        <w:t>- tempi di risoluzione/ripristino/chiusura previsti ed effettivi;</w:t>
      </w:r>
    </w:p>
    <w:p w:rsidR="009A2C77" w:rsidRPr="00B14F8D" w:rsidRDefault="009A2C77" w:rsidP="000A7D1C">
      <w:pPr>
        <w:pStyle w:val="Paragrafoelenco"/>
        <w:ind w:left="426" w:firstLine="282"/>
        <w:rPr>
          <w:color w:val="000000"/>
          <w:sz w:val="22"/>
          <w:szCs w:val="22"/>
        </w:rPr>
      </w:pPr>
      <w:r w:rsidRPr="00B14F8D">
        <w:rPr>
          <w:color w:val="000000"/>
          <w:sz w:val="22"/>
          <w:szCs w:val="22"/>
        </w:rPr>
        <w:t>- effettuare segnalazioni su anomalie degli impianti.</w:t>
      </w:r>
    </w:p>
    <w:p w:rsidR="009A2C77" w:rsidRPr="00B14F8D" w:rsidRDefault="009A2C77" w:rsidP="009A2C77">
      <w:pPr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9A2C77" w:rsidRPr="00B14F8D" w:rsidRDefault="009A2C77" w:rsidP="000A7D1C">
      <w:pPr>
        <w:pStyle w:val="Paragrafoelenco"/>
        <w:ind w:left="840" w:right="282"/>
        <w:jc w:val="both"/>
        <w:rPr>
          <w:rFonts w:ascii="Liberation Serif" w:hAnsi="Liberation Serif" w:cs="Calibri"/>
          <w:color w:val="000000"/>
          <w:sz w:val="22"/>
          <w:szCs w:val="22"/>
        </w:rPr>
      </w:pPr>
    </w:p>
    <w:p w:rsidR="009A2C77" w:rsidRPr="00B14F8D" w:rsidRDefault="009A2C77" w:rsidP="009A2C77">
      <w:pPr>
        <w:pStyle w:val="Paragrafoelenco"/>
        <w:numPr>
          <w:ilvl w:val="0"/>
          <w:numId w:val="47"/>
        </w:numPr>
        <w:ind w:right="282"/>
        <w:jc w:val="both"/>
        <w:rPr>
          <w:color w:val="000000"/>
          <w:sz w:val="22"/>
          <w:szCs w:val="22"/>
        </w:rPr>
      </w:pPr>
      <w:r w:rsidRPr="00B14F8D">
        <w:rPr>
          <w:b/>
          <w:i/>
          <w:color w:val="000000"/>
          <w:sz w:val="22"/>
          <w:szCs w:val="22"/>
        </w:rPr>
        <w:t>in relazione al sub criterio C.2.1</w:t>
      </w:r>
      <w:r w:rsidRPr="00B14F8D">
        <w:rPr>
          <w:b/>
          <w:i/>
          <w:sz w:val="22"/>
          <w:szCs w:val="22"/>
        </w:rPr>
        <w:t xml:space="preserve"> </w:t>
      </w:r>
      <w:r w:rsidRPr="00B14F8D">
        <w:rPr>
          <w:b/>
          <w:i/>
          <w:color w:val="000000"/>
          <w:sz w:val="22"/>
          <w:szCs w:val="22"/>
        </w:rPr>
        <w:t>Frequenza della misurazione dell’efficientamento energetico a seguito della pulizia impianti termici ed aeraulici</w:t>
      </w:r>
      <w:r w:rsidR="00B33D76" w:rsidRPr="00B14F8D">
        <w:rPr>
          <w:color w:val="000000"/>
          <w:sz w:val="22"/>
          <w:szCs w:val="22"/>
        </w:rPr>
        <w:t>:</w:t>
      </w:r>
    </w:p>
    <w:p w:rsidR="00E542B3" w:rsidRPr="00B14F8D" w:rsidRDefault="00D47369" w:rsidP="000A7D1C">
      <w:pPr>
        <w:pStyle w:val="Paragrafoelenco"/>
        <w:ind w:left="426" w:right="282"/>
        <w:jc w:val="both"/>
        <w:rPr>
          <w:color w:val="000000"/>
          <w:sz w:val="22"/>
          <w:szCs w:val="22"/>
        </w:rPr>
      </w:pPr>
      <w:r w:rsidRPr="00B14F8D">
        <w:rPr>
          <w:b/>
          <w:sz w:val="22"/>
          <w:szCs w:val="22"/>
        </w:rPr>
        <w:t>󠄀</w:t>
      </w:r>
      <w:r w:rsidR="002E3097" w:rsidRPr="00B14F8D">
        <w:rPr>
          <w:sz w:val="22"/>
          <w:szCs w:val="22"/>
        </w:rPr>
        <w:t xml:space="preserve"> </w:t>
      </w:r>
      <w:r w:rsidR="00E542B3" w:rsidRPr="00B14F8D">
        <w:rPr>
          <w:color w:val="000000"/>
          <w:sz w:val="22"/>
          <w:szCs w:val="22"/>
        </w:rPr>
        <w:t>di impegnarsi ad effettuare la misurazione dell’efficientamento energetico a seguito della pulizia degli impianti termici ed aeraulici con la seguente frequenza:</w:t>
      </w:r>
    </w:p>
    <w:p w:rsidR="00AF5667" w:rsidRPr="00B14F8D" w:rsidRDefault="00AF5667" w:rsidP="00C16E69">
      <w:pPr>
        <w:ind w:right="424"/>
        <w:jc w:val="both"/>
        <w:rPr>
          <w:color w:val="000000"/>
          <w:sz w:val="22"/>
          <w:szCs w:val="22"/>
        </w:rPr>
      </w:pPr>
    </w:p>
    <w:p w:rsidR="00AF5667" w:rsidRPr="00B14F8D" w:rsidRDefault="00AF5667" w:rsidP="00B33D76">
      <w:pPr>
        <w:ind w:left="1134"/>
        <w:rPr>
          <w:sz w:val="22"/>
          <w:szCs w:val="22"/>
        </w:rPr>
      </w:pPr>
      <w:r w:rsidRPr="00B14F8D">
        <w:rPr>
          <w:b/>
          <w:sz w:val="22"/>
          <w:szCs w:val="22"/>
        </w:rPr>
        <w:t xml:space="preserve">󠄀 </w:t>
      </w:r>
      <w:r w:rsidRPr="00B14F8D">
        <w:rPr>
          <w:sz w:val="22"/>
          <w:szCs w:val="22"/>
        </w:rPr>
        <w:t xml:space="preserve"> ogni anno</w:t>
      </w:r>
    </w:p>
    <w:p w:rsidR="00AF5667" w:rsidRPr="00B14F8D" w:rsidRDefault="00AF5667" w:rsidP="00AF5667">
      <w:pPr>
        <w:ind w:left="426"/>
        <w:rPr>
          <w:sz w:val="22"/>
          <w:szCs w:val="22"/>
        </w:rPr>
      </w:pPr>
    </w:p>
    <w:p w:rsidR="00AF5667" w:rsidRPr="00B14F8D" w:rsidRDefault="00AF5667" w:rsidP="00B33D76">
      <w:pPr>
        <w:ind w:left="852" w:firstLine="282"/>
        <w:rPr>
          <w:b/>
          <w:sz w:val="22"/>
          <w:szCs w:val="22"/>
        </w:rPr>
      </w:pPr>
      <w:r w:rsidRPr="00B14F8D">
        <w:rPr>
          <w:b/>
          <w:sz w:val="22"/>
          <w:szCs w:val="22"/>
        </w:rPr>
        <w:t>ovvero</w:t>
      </w:r>
    </w:p>
    <w:p w:rsidR="00AF5667" w:rsidRPr="00B14F8D" w:rsidRDefault="00AF5667" w:rsidP="00AF5667">
      <w:pPr>
        <w:ind w:left="426"/>
        <w:rPr>
          <w:color w:val="000000"/>
          <w:sz w:val="22"/>
          <w:szCs w:val="22"/>
        </w:rPr>
      </w:pPr>
    </w:p>
    <w:p w:rsidR="00E542B3" w:rsidRPr="00B14F8D" w:rsidRDefault="00AF5667" w:rsidP="00B33D76">
      <w:pPr>
        <w:spacing w:line="360" w:lineRule="auto"/>
        <w:ind w:left="1134"/>
        <w:jc w:val="both"/>
        <w:rPr>
          <w:sz w:val="22"/>
          <w:szCs w:val="22"/>
        </w:rPr>
      </w:pPr>
      <w:r w:rsidRPr="00B14F8D">
        <w:rPr>
          <w:b/>
          <w:sz w:val="22"/>
          <w:szCs w:val="22"/>
        </w:rPr>
        <w:t>󠄀</w:t>
      </w:r>
      <w:r w:rsidRPr="00B14F8D">
        <w:rPr>
          <w:sz w:val="22"/>
          <w:szCs w:val="22"/>
        </w:rPr>
        <w:t xml:space="preserve">   ogni 6 (sei) mesi</w:t>
      </w:r>
      <w:r w:rsidR="00175830" w:rsidRPr="00B14F8D">
        <w:rPr>
          <w:sz w:val="22"/>
          <w:szCs w:val="22"/>
        </w:rPr>
        <w:t>.</w:t>
      </w:r>
    </w:p>
    <w:p w:rsidR="00AF5667" w:rsidRPr="00B14F8D" w:rsidRDefault="00AF5667" w:rsidP="00AF5667">
      <w:pPr>
        <w:spacing w:line="360" w:lineRule="auto"/>
        <w:ind w:left="426"/>
        <w:jc w:val="both"/>
        <w:rPr>
          <w:sz w:val="22"/>
          <w:szCs w:val="22"/>
        </w:rPr>
      </w:pPr>
    </w:p>
    <w:p w:rsidR="00434331" w:rsidRPr="00B14F8D" w:rsidRDefault="00434331" w:rsidP="00AF5667">
      <w:pPr>
        <w:spacing w:line="360" w:lineRule="auto"/>
        <w:ind w:left="426"/>
        <w:jc w:val="both"/>
        <w:rPr>
          <w:sz w:val="22"/>
          <w:szCs w:val="22"/>
        </w:rPr>
      </w:pPr>
      <w:r w:rsidRPr="00B14F8D">
        <w:rPr>
          <w:sz w:val="22"/>
          <w:szCs w:val="22"/>
        </w:rPr>
        <w:t>Luogo e data____________</w:t>
      </w:r>
    </w:p>
    <w:p w:rsidR="000A7D1C" w:rsidRPr="00B14F8D" w:rsidRDefault="000A7D1C" w:rsidP="00AF5667">
      <w:pPr>
        <w:spacing w:line="360" w:lineRule="auto"/>
        <w:ind w:left="426"/>
        <w:jc w:val="both"/>
        <w:rPr>
          <w:sz w:val="22"/>
          <w:szCs w:val="22"/>
        </w:rPr>
      </w:pPr>
    </w:p>
    <w:p w:rsidR="00434331" w:rsidRPr="00B14F8D" w:rsidRDefault="000A7D1C" w:rsidP="000A7D1C">
      <w:pPr>
        <w:spacing w:line="360" w:lineRule="auto"/>
        <w:jc w:val="both"/>
        <w:rPr>
          <w:sz w:val="22"/>
          <w:szCs w:val="22"/>
        </w:rPr>
      </w:pPr>
      <w:r w:rsidRPr="00B14F8D">
        <w:rPr>
          <w:sz w:val="22"/>
          <w:szCs w:val="22"/>
        </w:rPr>
        <w:t xml:space="preserve">                                                                        </w:t>
      </w:r>
      <w:r w:rsidR="00434331" w:rsidRPr="00B14F8D">
        <w:rPr>
          <w:sz w:val="22"/>
          <w:szCs w:val="22"/>
        </w:rPr>
        <w:tab/>
      </w:r>
      <w:r w:rsidR="00434331" w:rsidRPr="00B14F8D">
        <w:rPr>
          <w:sz w:val="22"/>
          <w:szCs w:val="22"/>
        </w:rPr>
        <w:tab/>
        <w:t xml:space="preserve"> </w:t>
      </w:r>
      <w:r w:rsidR="00434331" w:rsidRPr="00B14F8D">
        <w:rPr>
          <w:sz w:val="22"/>
          <w:szCs w:val="22"/>
        </w:rPr>
        <w:tab/>
        <w:t>IL</w:t>
      </w:r>
      <w:r w:rsidR="00CC4552" w:rsidRPr="00B14F8D">
        <w:rPr>
          <w:sz w:val="22"/>
          <w:szCs w:val="22"/>
        </w:rPr>
        <w:t>/I DICHIARANTE/I</w:t>
      </w:r>
    </w:p>
    <w:p w:rsidR="000A7D1C" w:rsidRPr="00B14F8D" w:rsidRDefault="00434331" w:rsidP="00434331">
      <w:pPr>
        <w:spacing w:line="360" w:lineRule="auto"/>
        <w:ind w:left="4956" w:firstLine="708"/>
        <w:jc w:val="both"/>
        <w:rPr>
          <w:i/>
          <w:sz w:val="22"/>
          <w:szCs w:val="22"/>
        </w:rPr>
      </w:pPr>
      <w:r w:rsidRPr="00B14F8D">
        <w:rPr>
          <w:i/>
          <w:sz w:val="22"/>
          <w:szCs w:val="22"/>
        </w:rPr>
        <w:t>(documento firmato digitalmente)</w:t>
      </w:r>
      <w:r w:rsidR="000A7D1C" w:rsidRPr="00B14F8D">
        <w:rPr>
          <w:i/>
          <w:sz w:val="22"/>
          <w:szCs w:val="22"/>
        </w:rPr>
        <w:t xml:space="preserve"> </w:t>
      </w:r>
    </w:p>
    <w:p w:rsidR="000A7D1C" w:rsidRPr="00B14F8D" w:rsidRDefault="000A7D1C" w:rsidP="000A7D1C">
      <w:pPr>
        <w:spacing w:line="360" w:lineRule="auto"/>
        <w:ind w:left="5808" w:firstLine="282"/>
        <w:jc w:val="both"/>
        <w:rPr>
          <w:sz w:val="22"/>
          <w:szCs w:val="22"/>
        </w:rPr>
      </w:pPr>
      <w:r w:rsidRPr="00B14F8D">
        <w:rPr>
          <w:sz w:val="22"/>
          <w:szCs w:val="22"/>
        </w:rPr>
        <w:t>____________________</w:t>
      </w:r>
    </w:p>
    <w:p w:rsidR="000A7D1C" w:rsidRPr="00B14F8D" w:rsidRDefault="000A7D1C" w:rsidP="00995E9D">
      <w:pPr>
        <w:jc w:val="both"/>
        <w:rPr>
          <w:b/>
          <w:bCs/>
          <w:sz w:val="22"/>
          <w:szCs w:val="22"/>
        </w:rPr>
      </w:pPr>
    </w:p>
    <w:p w:rsidR="000A7D1C" w:rsidRPr="00B14F8D" w:rsidRDefault="000A7D1C" w:rsidP="00995E9D">
      <w:pPr>
        <w:jc w:val="both"/>
        <w:rPr>
          <w:b/>
          <w:bCs/>
          <w:sz w:val="22"/>
          <w:szCs w:val="22"/>
        </w:rPr>
      </w:pPr>
    </w:p>
    <w:p w:rsidR="00995E9D" w:rsidRPr="00B14F8D" w:rsidRDefault="00DE5396" w:rsidP="00995E9D">
      <w:pPr>
        <w:jc w:val="both"/>
        <w:rPr>
          <w:b/>
          <w:bCs/>
          <w:sz w:val="22"/>
          <w:szCs w:val="22"/>
        </w:rPr>
      </w:pPr>
      <w:r w:rsidRPr="00B14F8D">
        <w:rPr>
          <w:b/>
          <w:bCs/>
          <w:sz w:val="22"/>
          <w:szCs w:val="22"/>
        </w:rPr>
        <w:t>Documento informatico sottoscritto con firma elettronica ai sensi e con gli effetti di cui agli artt. 20 e 21 del d.lgs. del 7/03/2005, n. 82 e ss.mm.</w:t>
      </w:r>
      <w:r w:rsidR="000A7D1C" w:rsidRPr="00B14F8D">
        <w:rPr>
          <w:b/>
          <w:bCs/>
          <w:sz w:val="22"/>
          <w:szCs w:val="22"/>
        </w:rPr>
        <w:t xml:space="preserve">, </w:t>
      </w:r>
      <w:r w:rsidRPr="00B14F8D">
        <w:rPr>
          <w:b/>
          <w:bCs/>
          <w:sz w:val="22"/>
          <w:szCs w:val="22"/>
        </w:rPr>
        <w:t>sostituisce il documento cartaceo e la firma autografa.</w:t>
      </w:r>
    </w:p>
    <w:p w:rsidR="00995E9D" w:rsidRPr="00B14F8D" w:rsidRDefault="00995E9D" w:rsidP="00995E9D">
      <w:pPr>
        <w:jc w:val="both"/>
        <w:rPr>
          <w:b/>
          <w:bCs/>
          <w:sz w:val="22"/>
          <w:szCs w:val="22"/>
        </w:rPr>
      </w:pPr>
    </w:p>
    <w:p w:rsidR="00995E9D" w:rsidRPr="00B14F8D" w:rsidRDefault="00995E9D" w:rsidP="00995E9D">
      <w:pPr>
        <w:jc w:val="both"/>
        <w:rPr>
          <w:b/>
          <w:bCs/>
          <w:sz w:val="22"/>
          <w:szCs w:val="22"/>
        </w:rPr>
      </w:pPr>
      <w:r w:rsidRPr="00B14F8D">
        <w:rPr>
          <w:b/>
          <w:sz w:val="22"/>
          <w:szCs w:val="22"/>
        </w:rPr>
        <w:t xml:space="preserve">N.B.  In caso di </w:t>
      </w:r>
      <w:r w:rsidR="00F203A2" w:rsidRPr="00B14F8D">
        <w:rPr>
          <w:b/>
          <w:sz w:val="22"/>
          <w:szCs w:val="22"/>
        </w:rPr>
        <w:t xml:space="preserve">partecipazione in </w:t>
      </w:r>
      <w:r w:rsidRPr="00B14F8D">
        <w:rPr>
          <w:b/>
          <w:sz w:val="22"/>
          <w:szCs w:val="22"/>
        </w:rPr>
        <w:t>raggruppamento temporaneo</w:t>
      </w:r>
      <w:r w:rsidR="00F203A2" w:rsidRPr="00B14F8D">
        <w:rPr>
          <w:b/>
          <w:sz w:val="22"/>
          <w:szCs w:val="22"/>
        </w:rPr>
        <w:t>/</w:t>
      </w:r>
      <w:r w:rsidRPr="00B14F8D">
        <w:rPr>
          <w:b/>
          <w:sz w:val="22"/>
          <w:szCs w:val="22"/>
        </w:rPr>
        <w:t>consorzio</w:t>
      </w:r>
      <w:r w:rsidR="00F203A2" w:rsidRPr="00B14F8D">
        <w:rPr>
          <w:b/>
          <w:sz w:val="22"/>
          <w:szCs w:val="22"/>
        </w:rPr>
        <w:t xml:space="preserve"> ordinario</w:t>
      </w:r>
      <w:r w:rsidRPr="00B14F8D">
        <w:rPr>
          <w:b/>
          <w:sz w:val="22"/>
          <w:szCs w:val="22"/>
        </w:rPr>
        <w:t xml:space="preserve"> non ancora costituiti</w:t>
      </w:r>
      <w:r w:rsidR="00F203A2" w:rsidRPr="00B14F8D">
        <w:rPr>
          <w:b/>
          <w:sz w:val="22"/>
          <w:szCs w:val="22"/>
        </w:rPr>
        <w:t>,</w:t>
      </w:r>
      <w:r w:rsidRPr="00B14F8D">
        <w:rPr>
          <w:b/>
          <w:sz w:val="22"/>
          <w:szCs w:val="22"/>
        </w:rPr>
        <w:t xml:space="preserve"> l’offerta deve essere sottoscritta da tutti i soggetti che costituiranno il predetto raggruppamento.</w:t>
      </w:r>
    </w:p>
    <w:p w:rsidR="001313F9" w:rsidRPr="006D370C" w:rsidRDefault="001313F9" w:rsidP="00D3693B">
      <w:pPr>
        <w:ind w:left="6372" w:firstLine="708"/>
        <w:rPr>
          <w:color w:val="000000"/>
          <w:sz w:val="22"/>
          <w:szCs w:val="22"/>
        </w:rPr>
      </w:pPr>
    </w:p>
    <w:sectPr w:rsidR="001313F9" w:rsidRPr="006D370C" w:rsidSect="001754B1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76A" w:rsidRDefault="0097376A">
      <w:r>
        <w:separator/>
      </w:r>
    </w:p>
  </w:endnote>
  <w:endnote w:type="continuationSeparator" w:id="0">
    <w:p w:rsidR="0097376A" w:rsidRDefault="00973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MS">
    <w:altName w:val="Cambria"/>
    <w:charset w:val="00"/>
    <w:family w:val="auto"/>
    <w:pitch w:val="variable"/>
    <w:sig w:usb0="00000001" w:usb1="08070000" w:usb2="00000010" w:usb3="00000000" w:csb0="00020000" w:csb1="00000000"/>
  </w:font>
  <w:font w:name="TrebuchetMS-Bold">
    <w:altName w:val="MS Mincho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SymbolMT">
    <w:altName w:val="Arial Unicode MS"/>
    <w:charset w:val="81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7C9" w:rsidRDefault="000707C9" w:rsidP="009F213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707C9" w:rsidRDefault="000707C9" w:rsidP="007F7D9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7C9" w:rsidRDefault="000707C9" w:rsidP="009F213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C5E9A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0707C9" w:rsidRDefault="000707C9" w:rsidP="004905F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76A" w:rsidRDefault="0097376A">
      <w:r>
        <w:separator/>
      </w:r>
    </w:p>
  </w:footnote>
  <w:footnote w:type="continuationSeparator" w:id="0">
    <w:p w:rsidR="0097376A" w:rsidRDefault="00973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5DCA21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0000000A"/>
    <w:multiLevelType w:val="singleLevel"/>
    <w:tmpl w:val="0000000A"/>
    <w:name w:val="WW8Num24"/>
    <w:lvl w:ilvl="0">
      <w:start w:val="1"/>
      <w:numFmt w:val="bullet"/>
      <w:suff w:val="space"/>
      <w:lvlText w:val=""/>
      <w:lvlJc w:val="left"/>
      <w:pPr>
        <w:tabs>
          <w:tab w:val="num" w:pos="0"/>
        </w:tabs>
        <w:ind w:left="827" w:hanging="340"/>
      </w:pPr>
      <w:rPr>
        <w:rFonts w:ascii="Wingdings" w:hAnsi="Wingdings" w:cs="Arial"/>
      </w:rPr>
    </w:lvl>
  </w:abstractNum>
  <w:abstractNum w:abstractNumId="4" w15:restartNumberingAfterBreak="0">
    <w:nsid w:val="00514A44"/>
    <w:multiLevelType w:val="hybridMultilevel"/>
    <w:tmpl w:val="DC6226D8"/>
    <w:lvl w:ilvl="0" w:tplc="A172060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045772"/>
    <w:multiLevelType w:val="hybridMultilevel"/>
    <w:tmpl w:val="0310F140"/>
    <w:lvl w:ilvl="0" w:tplc="405C67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1B5C16"/>
    <w:multiLevelType w:val="hybridMultilevel"/>
    <w:tmpl w:val="FB1AB0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38657E"/>
    <w:multiLevelType w:val="hybridMultilevel"/>
    <w:tmpl w:val="A58ED956"/>
    <w:lvl w:ilvl="0" w:tplc="59F8DD8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100" w:hanging="360"/>
      </w:pPr>
    </w:lvl>
    <w:lvl w:ilvl="2" w:tplc="0410001B" w:tentative="1">
      <w:start w:val="1"/>
      <w:numFmt w:val="lowerRoman"/>
      <w:lvlText w:val="%3."/>
      <w:lvlJc w:val="right"/>
      <w:pPr>
        <w:ind w:left="1820" w:hanging="180"/>
      </w:pPr>
    </w:lvl>
    <w:lvl w:ilvl="3" w:tplc="0410000F" w:tentative="1">
      <w:start w:val="1"/>
      <w:numFmt w:val="decimal"/>
      <w:lvlText w:val="%4."/>
      <w:lvlJc w:val="left"/>
      <w:pPr>
        <w:ind w:left="2540" w:hanging="360"/>
      </w:pPr>
    </w:lvl>
    <w:lvl w:ilvl="4" w:tplc="04100019" w:tentative="1">
      <w:start w:val="1"/>
      <w:numFmt w:val="lowerLetter"/>
      <w:lvlText w:val="%5."/>
      <w:lvlJc w:val="left"/>
      <w:pPr>
        <w:ind w:left="3260" w:hanging="360"/>
      </w:pPr>
    </w:lvl>
    <w:lvl w:ilvl="5" w:tplc="0410001B" w:tentative="1">
      <w:start w:val="1"/>
      <w:numFmt w:val="lowerRoman"/>
      <w:lvlText w:val="%6."/>
      <w:lvlJc w:val="right"/>
      <w:pPr>
        <w:ind w:left="3980" w:hanging="180"/>
      </w:pPr>
    </w:lvl>
    <w:lvl w:ilvl="6" w:tplc="0410000F" w:tentative="1">
      <w:start w:val="1"/>
      <w:numFmt w:val="decimal"/>
      <w:lvlText w:val="%7."/>
      <w:lvlJc w:val="left"/>
      <w:pPr>
        <w:ind w:left="4700" w:hanging="360"/>
      </w:pPr>
    </w:lvl>
    <w:lvl w:ilvl="7" w:tplc="04100019" w:tentative="1">
      <w:start w:val="1"/>
      <w:numFmt w:val="lowerLetter"/>
      <w:lvlText w:val="%8."/>
      <w:lvlJc w:val="left"/>
      <w:pPr>
        <w:ind w:left="5420" w:hanging="360"/>
      </w:pPr>
    </w:lvl>
    <w:lvl w:ilvl="8" w:tplc="0410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07DE7A88"/>
    <w:multiLevelType w:val="hybridMultilevel"/>
    <w:tmpl w:val="01821924"/>
    <w:lvl w:ilvl="0" w:tplc="3B06E50A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08316662"/>
    <w:multiLevelType w:val="multilevel"/>
    <w:tmpl w:val="2702D07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 w15:restartNumberingAfterBreak="0">
    <w:nsid w:val="09790A6C"/>
    <w:multiLevelType w:val="hybridMultilevel"/>
    <w:tmpl w:val="3A982218"/>
    <w:lvl w:ilvl="0" w:tplc="3B06E50A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09D31AB1"/>
    <w:multiLevelType w:val="multilevel"/>
    <w:tmpl w:val="90EE81C0"/>
    <w:name w:val="WW8Num82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2" w15:restartNumberingAfterBreak="0">
    <w:nsid w:val="13D3301B"/>
    <w:multiLevelType w:val="hybridMultilevel"/>
    <w:tmpl w:val="5FEA0DF0"/>
    <w:name w:val="WW8Num82"/>
    <w:lvl w:ilvl="0" w:tplc="000000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F45104"/>
    <w:multiLevelType w:val="hybridMultilevel"/>
    <w:tmpl w:val="81BEB734"/>
    <w:lvl w:ilvl="0" w:tplc="37787AA4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31A541B"/>
    <w:multiLevelType w:val="hybridMultilevel"/>
    <w:tmpl w:val="22964018"/>
    <w:lvl w:ilvl="0" w:tplc="F8EAD24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530D5"/>
    <w:multiLevelType w:val="hybridMultilevel"/>
    <w:tmpl w:val="36803278"/>
    <w:lvl w:ilvl="0" w:tplc="761818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CD056A"/>
    <w:multiLevelType w:val="hybridMultilevel"/>
    <w:tmpl w:val="CA8C10EE"/>
    <w:lvl w:ilvl="0" w:tplc="C03EB086">
      <w:numFmt w:val="bullet"/>
      <w:lvlText w:val="-"/>
      <w:lvlJc w:val="left"/>
      <w:pPr>
        <w:ind w:left="1287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6EB07C9"/>
    <w:multiLevelType w:val="multilevel"/>
    <w:tmpl w:val="A10A79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➢"/>
      <w:lvlJc w:val="left"/>
      <w:rPr>
        <w:rFonts w:ascii="StarSymbol" w:eastAsia="OpenSymbol" w:hAnsi="Star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8" w15:restartNumberingAfterBreak="0">
    <w:nsid w:val="37144831"/>
    <w:multiLevelType w:val="hybridMultilevel"/>
    <w:tmpl w:val="31A25B9E"/>
    <w:lvl w:ilvl="0" w:tplc="50B46C6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1641F7"/>
    <w:multiLevelType w:val="hybridMultilevel"/>
    <w:tmpl w:val="3E8CF582"/>
    <w:lvl w:ilvl="0" w:tplc="0A18895E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0044A1"/>
    <w:multiLevelType w:val="hybridMultilevel"/>
    <w:tmpl w:val="4C1647FE"/>
    <w:lvl w:ilvl="0" w:tplc="BAB8C80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pStyle w:val="L"/>
      <w:lvlText w:val="%3)"/>
      <w:lvlJc w:val="left"/>
      <w:pPr>
        <w:tabs>
          <w:tab w:val="num" w:pos="2340"/>
        </w:tabs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0441C9"/>
    <w:multiLevelType w:val="hybridMultilevel"/>
    <w:tmpl w:val="061CAC6A"/>
    <w:lvl w:ilvl="0" w:tplc="87F0AB7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6424FC"/>
    <w:multiLevelType w:val="hybridMultilevel"/>
    <w:tmpl w:val="87DC65B8"/>
    <w:lvl w:ilvl="0" w:tplc="E38E3D04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520AD"/>
    <w:multiLevelType w:val="hybridMultilevel"/>
    <w:tmpl w:val="12F0D8D8"/>
    <w:lvl w:ilvl="0" w:tplc="87F0AB7C">
      <w:start w:val="1"/>
      <w:numFmt w:val="bullet"/>
      <w:lvlText w:val=""/>
      <w:lvlJc w:val="left"/>
      <w:pPr>
        <w:ind w:left="840" w:hanging="360"/>
      </w:pPr>
      <w:rPr>
        <w:rFonts w:ascii="Wingdings 2" w:hAnsi="Wingdings 2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 w15:restartNumberingAfterBreak="0">
    <w:nsid w:val="46CE0C12"/>
    <w:multiLevelType w:val="hybridMultilevel"/>
    <w:tmpl w:val="32506C7C"/>
    <w:lvl w:ilvl="0" w:tplc="355EC86A">
      <w:numFmt w:val="bullet"/>
      <w:lvlText w:val="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B6F0F"/>
    <w:multiLevelType w:val="hybridMultilevel"/>
    <w:tmpl w:val="B8B8EFF0"/>
    <w:lvl w:ilvl="0" w:tplc="159A05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BE00A28"/>
    <w:multiLevelType w:val="multilevel"/>
    <w:tmpl w:val="9236A27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4D115921"/>
    <w:multiLevelType w:val="hybridMultilevel"/>
    <w:tmpl w:val="911A1B04"/>
    <w:lvl w:ilvl="0" w:tplc="F06ADB60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534C60FE"/>
    <w:multiLevelType w:val="hybridMultilevel"/>
    <w:tmpl w:val="80A4769A"/>
    <w:lvl w:ilvl="0" w:tplc="76181892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53896D00"/>
    <w:multiLevelType w:val="multilevel"/>
    <w:tmpl w:val="19CE32CA"/>
    <w:styleLink w:val="Sti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085"/>
        </w:tabs>
        <w:ind w:left="2085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hint="default"/>
      </w:rPr>
    </w:lvl>
  </w:abstractNum>
  <w:abstractNum w:abstractNumId="30" w15:restartNumberingAfterBreak="0">
    <w:nsid w:val="5663680F"/>
    <w:multiLevelType w:val="multilevel"/>
    <w:tmpl w:val="B5783DD6"/>
    <w:lvl w:ilvl="0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567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567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567" w:firstLine="0"/>
      </w:pPr>
      <w:rPr>
        <w:rFonts w:hint="default"/>
      </w:rPr>
    </w:lvl>
  </w:abstractNum>
  <w:abstractNum w:abstractNumId="31" w15:restartNumberingAfterBreak="0">
    <w:nsid w:val="5B506168"/>
    <w:multiLevelType w:val="hybridMultilevel"/>
    <w:tmpl w:val="1FC8BA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D310A0"/>
    <w:multiLevelType w:val="hybridMultilevel"/>
    <w:tmpl w:val="F68E5F7A"/>
    <w:name w:val="WW8Num822"/>
    <w:lvl w:ilvl="0" w:tplc="000000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A47C6"/>
    <w:multiLevelType w:val="hybridMultilevel"/>
    <w:tmpl w:val="9DA41554"/>
    <w:lvl w:ilvl="0" w:tplc="A6A0FA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A4FA3"/>
    <w:multiLevelType w:val="multilevel"/>
    <w:tmpl w:val="BBBE00A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5" w15:restartNumberingAfterBreak="0">
    <w:nsid w:val="664F34CA"/>
    <w:multiLevelType w:val="hybridMultilevel"/>
    <w:tmpl w:val="8B7C925C"/>
    <w:lvl w:ilvl="0" w:tplc="F1DAE06E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6" w15:restartNumberingAfterBreak="0">
    <w:nsid w:val="66F33953"/>
    <w:multiLevelType w:val="hybridMultilevel"/>
    <w:tmpl w:val="911A1B04"/>
    <w:lvl w:ilvl="0" w:tplc="F06ADB60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7" w15:restartNumberingAfterBreak="0">
    <w:nsid w:val="6B242126"/>
    <w:multiLevelType w:val="hybridMultilevel"/>
    <w:tmpl w:val="B1F487AC"/>
    <w:lvl w:ilvl="0" w:tplc="273C91B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E503F6"/>
    <w:multiLevelType w:val="multilevel"/>
    <w:tmpl w:val="90EE81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82" w:hanging="1440"/>
      </w:pPr>
      <w:rPr>
        <w:rFonts w:hint="default"/>
      </w:rPr>
    </w:lvl>
  </w:abstractNum>
  <w:abstractNum w:abstractNumId="39" w15:restartNumberingAfterBreak="0">
    <w:nsid w:val="703A34A7"/>
    <w:multiLevelType w:val="multilevel"/>
    <w:tmpl w:val="515A4AD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72600D10"/>
    <w:multiLevelType w:val="multilevel"/>
    <w:tmpl w:val="905494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hint="default"/>
      </w:rPr>
    </w:lvl>
  </w:abstractNum>
  <w:abstractNum w:abstractNumId="41" w15:restartNumberingAfterBreak="0">
    <w:nsid w:val="76C0069D"/>
    <w:multiLevelType w:val="multilevel"/>
    <w:tmpl w:val="EF181A5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78687D29"/>
    <w:multiLevelType w:val="hybridMultilevel"/>
    <w:tmpl w:val="6868CA24"/>
    <w:lvl w:ilvl="0" w:tplc="3F12EF8C">
      <w:start w:val="1"/>
      <w:numFmt w:val="bullet"/>
      <w:lvlText w:val="□"/>
      <w:lvlJc w:val="left"/>
      <w:pPr>
        <w:tabs>
          <w:tab w:val="num" w:pos="735"/>
        </w:tabs>
        <w:ind w:left="735" w:hanging="360"/>
      </w:pPr>
      <w:rPr>
        <w:rFonts w:ascii="Arial" w:hAnsi="Arial" w:hint="default"/>
        <w:sz w:val="28"/>
        <w:szCs w:val="28"/>
      </w:rPr>
    </w:lvl>
    <w:lvl w:ilvl="1" w:tplc="9CC81D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A686C"/>
    <w:multiLevelType w:val="hybridMultilevel"/>
    <w:tmpl w:val="483A2714"/>
    <w:lvl w:ilvl="0" w:tplc="C5701356">
      <w:start w:val="3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8232B2"/>
    <w:multiLevelType w:val="hybridMultilevel"/>
    <w:tmpl w:val="3AC40442"/>
    <w:name w:val="WW8Num83"/>
    <w:lvl w:ilvl="0" w:tplc="000000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431D6A"/>
    <w:multiLevelType w:val="multilevel"/>
    <w:tmpl w:val="5DD66A4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6" w15:restartNumberingAfterBreak="0">
    <w:nsid w:val="7DC70765"/>
    <w:multiLevelType w:val="hybridMultilevel"/>
    <w:tmpl w:val="BD060D12"/>
    <w:lvl w:ilvl="0" w:tplc="26469B0A">
      <w:start w:val="1"/>
      <w:numFmt w:val="decimal"/>
      <w:lvlText w:val="%1)"/>
      <w:lvlJc w:val="left"/>
      <w:pPr>
        <w:ind w:left="720" w:hanging="360"/>
      </w:pPr>
      <w:rPr>
        <w:rFonts w:ascii="Liberation Serif" w:eastAsia="SimSun" w:hAnsi="Liberation Serif" w:cs="Mangal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</w:num>
  <w:num w:numId="4">
    <w:abstractNumId w:val="29"/>
  </w:num>
  <w:num w:numId="5">
    <w:abstractNumId w:val="16"/>
  </w:num>
  <w:num w:numId="6">
    <w:abstractNumId w:val="10"/>
  </w:num>
  <w:num w:numId="7">
    <w:abstractNumId w:val="8"/>
  </w:num>
  <w:num w:numId="8">
    <w:abstractNumId w:val="15"/>
  </w:num>
  <w:num w:numId="9">
    <w:abstractNumId w:val="13"/>
  </w:num>
  <w:num w:numId="10">
    <w:abstractNumId w:val="40"/>
  </w:num>
  <w:num w:numId="11">
    <w:abstractNumId w:val="43"/>
  </w:num>
  <w:num w:numId="12">
    <w:abstractNumId w:val="18"/>
  </w:num>
  <w:num w:numId="13">
    <w:abstractNumId w:val="19"/>
  </w:num>
  <w:num w:numId="1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</w:num>
  <w:num w:numId="16">
    <w:abstractNumId w:val="24"/>
  </w:num>
  <w:num w:numId="17">
    <w:abstractNumId w:val="45"/>
  </w:num>
  <w:num w:numId="18">
    <w:abstractNumId w:val="26"/>
  </w:num>
  <w:num w:numId="19">
    <w:abstractNumId w:val="34"/>
  </w:num>
  <w:num w:numId="20">
    <w:abstractNumId w:val="41"/>
  </w:num>
  <w:num w:numId="21">
    <w:abstractNumId w:val="9"/>
  </w:num>
  <w:num w:numId="22">
    <w:abstractNumId w:val="39"/>
  </w:num>
  <w:num w:numId="23">
    <w:abstractNumId w:val="30"/>
  </w:num>
  <w:num w:numId="24">
    <w:abstractNumId w:val="17"/>
  </w:num>
  <w:num w:numId="25">
    <w:abstractNumId w:val="1"/>
  </w:num>
  <w:num w:numId="26">
    <w:abstractNumId w:val="2"/>
  </w:num>
  <w:num w:numId="27">
    <w:abstractNumId w:val="3"/>
  </w:num>
  <w:num w:numId="28">
    <w:abstractNumId w:val="32"/>
  </w:num>
  <w:num w:numId="29">
    <w:abstractNumId w:val="36"/>
  </w:num>
  <w:num w:numId="30">
    <w:abstractNumId w:val="27"/>
  </w:num>
  <w:num w:numId="31">
    <w:abstractNumId w:val="21"/>
  </w:num>
  <w:num w:numId="32">
    <w:abstractNumId w:val="7"/>
  </w:num>
  <w:num w:numId="33">
    <w:abstractNumId w:val="31"/>
  </w:num>
  <w:num w:numId="34">
    <w:abstractNumId w:val="4"/>
  </w:num>
  <w:num w:numId="35">
    <w:abstractNumId w:val="11"/>
  </w:num>
  <w:num w:numId="36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16"/>
  </w:num>
  <w:num w:numId="39">
    <w:abstractNumId w:val="42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25"/>
  </w:num>
  <w:num w:numId="43">
    <w:abstractNumId w:val="22"/>
  </w:num>
  <w:num w:numId="44">
    <w:abstractNumId w:val="38"/>
  </w:num>
  <w:num w:numId="45">
    <w:abstractNumId w:val="33"/>
  </w:num>
  <w:num w:numId="46">
    <w:abstractNumId w:val="23"/>
  </w:num>
  <w:num w:numId="47">
    <w:abstractNumId w:val="14"/>
  </w:num>
  <w:num w:numId="48">
    <w:abstractNumId w:val="46"/>
  </w:num>
  <w:num w:numId="49">
    <w:abstractNumId w:val="3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C3"/>
    <w:rsid w:val="00000EA7"/>
    <w:rsid w:val="00001218"/>
    <w:rsid w:val="000025AB"/>
    <w:rsid w:val="00003CEA"/>
    <w:rsid w:val="000064C9"/>
    <w:rsid w:val="0000781F"/>
    <w:rsid w:val="00010DA3"/>
    <w:rsid w:val="00011680"/>
    <w:rsid w:val="0001209B"/>
    <w:rsid w:val="00012C50"/>
    <w:rsid w:val="00013665"/>
    <w:rsid w:val="00014271"/>
    <w:rsid w:val="00014BF9"/>
    <w:rsid w:val="000165AC"/>
    <w:rsid w:val="00021ADD"/>
    <w:rsid w:val="0002227C"/>
    <w:rsid w:val="000237E8"/>
    <w:rsid w:val="00024010"/>
    <w:rsid w:val="0002554D"/>
    <w:rsid w:val="0002778D"/>
    <w:rsid w:val="00027F9E"/>
    <w:rsid w:val="0003193B"/>
    <w:rsid w:val="0003249C"/>
    <w:rsid w:val="0003259A"/>
    <w:rsid w:val="00035DCF"/>
    <w:rsid w:val="0004007B"/>
    <w:rsid w:val="00041D62"/>
    <w:rsid w:val="0004296F"/>
    <w:rsid w:val="00044F5E"/>
    <w:rsid w:val="00045594"/>
    <w:rsid w:val="0005017C"/>
    <w:rsid w:val="00050576"/>
    <w:rsid w:val="000538F0"/>
    <w:rsid w:val="000554B8"/>
    <w:rsid w:val="00055BAF"/>
    <w:rsid w:val="00056B0B"/>
    <w:rsid w:val="0005716C"/>
    <w:rsid w:val="00060F1E"/>
    <w:rsid w:val="00066202"/>
    <w:rsid w:val="00066A94"/>
    <w:rsid w:val="00066EC7"/>
    <w:rsid w:val="000707C9"/>
    <w:rsid w:val="00071DB6"/>
    <w:rsid w:val="00072C23"/>
    <w:rsid w:val="00076BB9"/>
    <w:rsid w:val="00076DFF"/>
    <w:rsid w:val="00077A95"/>
    <w:rsid w:val="0008080E"/>
    <w:rsid w:val="0008407B"/>
    <w:rsid w:val="00084390"/>
    <w:rsid w:val="0009237A"/>
    <w:rsid w:val="00094C3D"/>
    <w:rsid w:val="000974F1"/>
    <w:rsid w:val="00097CF4"/>
    <w:rsid w:val="000A435F"/>
    <w:rsid w:val="000A564E"/>
    <w:rsid w:val="000A7D1C"/>
    <w:rsid w:val="000B133B"/>
    <w:rsid w:val="000B1757"/>
    <w:rsid w:val="000B2FA3"/>
    <w:rsid w:val="000B3ACD"/>
    <w:rsid w:val="000B4584"/>
    <w:rsid w:val="000B5206"/>
    <w:rsid w:val="000C2BCB"/>
    <w:rsid w:val="000C3109"/>
    <w:rsid w:val="000C33E3"/>
    <w:rsid w:val="000C3733"/>
    <w:rsid w:val="000C5D8C"/>
    <w:rsid w:val="000C67F8"/>
    <w:rsid w:val="000D23D9"/>
    <w:rsid w:val="000D2ECA"/>
    <w:rsid w:val="000D4590"/>
    <w:rsid w:val="000D50FD"/>
    <w:rsid w:val="000D6478"/>
    <w:rsid w:val="000E199B"/>
    <w:rsid w:val="000E19C7"/>
    <w:rsid w:val="000E3096"/>
    <w:rsid w:val="000E70B2"/>
    <w:rsid w:val="000F070C"/>
    <w:rsid w:val="000F2E76"/>
    <w:rsid w:val="000F3934"/>
    <w:rsid w:val="000F426F"/>
    <w:rsid w:val="00100CBC"/>
    <w:rsid w:val="00100FFD"/>
    <w:rsid w:val="00101575"/>
    <w:rsid w:val="00102C90"/>
    <w:rsid w:val="00104A3D"/>
    <w:rsid w:val="00112DB4"/>
    <w:rsid w:val="00112F74"/>
    <w:rsid w:val="00113AD7"/>
    <w:rsid w:val="0011410B"/>
    <w:rsid w:val="0011656E"/>
    <w:rsid w:val="00117B7D"/>
    <w:rsid w:val="00122014"/>
    <w:rsid w:val="001239C2"/>
    <w:rsid w:val="00123AFA"/>
    <w:rsid w:val="00123C55"/>
    <w:rsid w:val="001244D5"/>
    <w:rsid w:val="001313F9"/>
    <w:rsid w:val="0013220B"/>
    <w:rsid w:val="001378DF"/>
    <w:rsid w:val="00142C0F"/>
    <w:rsid w:val="00145093"/>
    <w:rsid w:val="0014552A"/>
    <w:rsid w:val="001465CC"/>
    <w:rsid w:val="00146AA5"/>
    <w:rsid w:val="00150BC4"/>
    <w:rsid w:val="0015240E"/>
    <w:rsid w:val="00153803"/>
    <w:rsid w:val="00154170"/>
    <w:rsid w:val="001541AF"/>
    <w:rsid w:val="0015589E"/>
    <w:rsid w:val="0015715C"/>
    <w:rsid w:val="00157D14"/>
    <w:rsid w:val="0016134B"/>
    <w:rsid w:val="00162E6A"/>
    <w:rsid w:val="001641C8"/>
    <w:rsid w:val="00164256"/>
    <w:rsid w:val="00164407"/>
    <w:rsid w:val="00165439"/>
    <w:rsid w:val="001675DE"/>
    <w:rsid w:val="00171A8E"/>
    <w:rsid w:val="00173976"/>
    <w:rsid w:val="00174CE1"/>
    <w:rsid w:val="0017524D"/>
    <w:rsid w:val="001754B1"/>
    <w:rsid w:val="00175830"/>
    <w:rsid w:val="00176ADA"/>
    <w:rsid w:val="00180D64"/>
    <w:rsid w:val="0018128A"/>
    <w:rsid w:val="0018226C"/>
    <w:rsid w:val="001824F7"/>
    <w:rsid w:val="0018321A"/>
    <w:rsid w:val="00183DFD"/>
    <w:rsid w:val="00184D20"/>
    <w:rsid w:val="00184E91"/>
    <w:rsid w:val="00185BF4"/>
    <w:rsid w:val="00187AAC"/>
    <w:rsid w:val="00190DEE"/>
    <w:rsid w:val="0019317E"/>
    <w:rsid w:val="001941F9"/>
    <w:rsid w:val="00195B26"/>
    <w:rsid w:val="00197A88"/>
    <w:rsid w:val="001A2165"/>
    <w:rsid w:val="001A2A78"/>
    <w:rsid w:val="001A57C4"/>
    <w:rsid w:val="001A687B"/>
    <w:rsid w:val="001A6F51"/>
    <w:rsid w:val="001B2EA8"/>
    <w:rsid w:val="001B45A9"/>
    <w:rsid w:val="001B754B"/>
    <w:rsid w:val="001B78F1"/>
    <w:rsid w:val="001C19AF"/>
    <w:rsid w:val="001C2C18"/>
    <w:rsid w:val="001C3151"/>
    <w:rsid w:val="001C5DF5"/>
    <w:rsid w:val="001C5F18"/>
    <w:rsid w:val="001C6141"/>
    <w:rsid w:val="001C6F0F"/>
    <w:rsid w:val="001C72B1"/>
    <w:rsid w:val="001C7F6C"/>
    <w:rsid w:val="001D1CD3"/>
    <w:rsid w:val="001D3535"/>
    <w:rsid w:val="001D530E"/>
    <w:rsid w:val="001D736B"/>
    <w:rsid w:val="001E1DA8"/>
    <w:rsid w:val="001E388C"/>
    <w:rsid w:val="001E4DC5"/>
    <w:rsid w:val="001F0FDC"/>
    <w:rsid w:val="001F1CA0"/>
    <w:rsid w:val="001F2D71"/>
    <w:rsid w:val="001F2E52"/>
    <w:rsid w:val="001F3A75"/>
    <w:rsid w:val="001F49A9"/>
    <w:rsid w:val="001F5A99"/>
    <w:rsid w:val="001F67A1"/>
    <w:rsid w:val="001F6D6F"/>
    <w:rsid w:val="001F72ED"/>
    <w:rsid w:val="001F7B07"/>
    <w:rsid w:val="00200445"/>
    <w:rsid w:val="00200C5C"/>
    <w:rsid w:val="00201AA4"/>
    <w:rsid w:val="0020791C"/>
    <w:rsid w:val="00211065"/>
    <w:rsid w:val="00212059"/>
    <w:rsid w:val="0021323D"/>
    <w:rsid w:val="00213567"/>
    <w:rsid w:val="00215946"/>
    <w:rsid w:val="002163EC"/>
    <w:rsid w:val="0021645D"/>
    <w:rsid w:val="00217375"/>
    <w:rsid w:val="00217A6E"/>
    <w:rsid w:val="002233C4"/>
    <w:rsid w:val="00223D1D"/>
    <w:rsid w:val="002277A0"/>
    <w:rsid w:val="00236688"/>
    <w:rsid w:val="002372BB"/>
    <w:rsid w:val="00237B8B"/>
    <w:rsid w:val="00237FC0"/>
    <w:rsid w:val="00247714"/>
    <w:rsid w:val="00252831"/>
    <w:rsid w:val="00254931"/>
    <w:rsid w:val="0025538C"/>
    <w:rsid w:val="00255BEF"/>
    <w:rsid w:val="002566D2"/>
    <w:rsid w:val="00256C38"/>
    <w:rsid w:val="00260014"/>
    <w:rsid w:val="00262F8C"/>
    <w:rsid w:val="002659B1"/>
    <w:rsid w:val="002659D1"/>
    <w:rsid w:val="00265B96"/>
    <w:rsid w:val="00267F59"/>
    <w:rsid w:val="002744AA"/>
    <w:rsid w:val="00275E63"/>
    <w:rsid w:val="00277409"/>
    <w:rsid w:val="002778D9"/>
    <w:rsid w:val="0028118A"/>
    <w:rsid w:val="002848CB"/>
    <w:rsid w:val="0028576D"/>
    <w:rsid w:val="00291027"/>
    <w:rsid w:val="002915AA"/>
    <w:rsid w:val="00291B5A"/>
    <w:rsid w:val="00292690"/>
    <w:rsid w:val="00292BF8"/>
    <w:rsid w:val="002941B1"/>
    <w:rsid w:val="00295120"/>
    <w:rsid w:val="0029798B"/>
    <w:rsid w:val="00297A00"/>
    <w:rsid w:val="00297F20"/>
    <w:rsid w:val="002A062C"/>
    <w:rsid w:val="002A1236"/>
    <w:rsid w:val="002A2D8D"/>
    <w:rsid w:val="002A481E"/>
    <w:rsid w:val="002A6AF1"/>
    <w:rsid w:val="002A7F14"/>
    <w:rsid w:val="002B378E"/>
    <w:rsid w:val="002C05AB"/>
    <w:rsid w:val="002C0E27"/>
    <w:rsid w:val="002C0FCE"/>
    <w:rsid w:val="002C10E6"/>
    <w:rsid w:val="002C6710"/>
    <w:rsid w:val="002C7179"/>
    <w:rsid w:val="002D1F96"/>
    <w:rsid w:val="002D293A"/>
    <w:rsid w:val="002D35D9"/>
    <w:rsid w:val="002D6A30"/>
    <w:rsid w:val="002D6DB0"/>
    <w:rsid w:val="002E1504"/>
    <w:rsid w:val="002E3097"/>
    <w:rsid w:val="002E38B6"/>
    <w:rsid w:val="002E438D"/>
    <w:rsid w:val="002E50BF"/>
    <w:rsid w:val="002E52D9"/>
    <w:rsid w:val="002E6D97"/>
    <w:rsid w:val="002E7FE7"/>
    <w:rsid w:val="002F2214"/>
    <w:rsid w:val="002F22D2"/>
    <w:rsid w:val="002F2515"/>
    <w:rsid w:val="002F3AC2"/>
    <w:rsid w:val="002F5CC3"/>
    <w:rsid w:val="002F6334"/>
    <w:rsid w:val="002F6627"/>
    <w:rsid w:val="002F6C94"/>
    <w:rsid w:val="00300F06"/>
    <w:rsid w:val="00301BFC"/>
    <w:rsid w:val="00303FD1"/>
    <w:rsid w:val="00304109"/>
    <w:rsid w:val="00304282"/>
    <w:rsid w:val="00307B34"/>
    <w:rsid w:val="0031011A"/>
    <w:rsid w:val="00310A37"/>
    <w:rsid w:val="00311AD6"/>
    <w:rsid w:val="00311D2D"/>
    <w:rsid w:val="00312BDF"/>
    <w:rsid w:val="0031315B"/>
    <w:rsid w:val="003141A4"/>
    <w:rsid w:val="00315B80"/>
    <w:rsid w:val="00316A7F"/>
    <w:rsid w:val="003173B5"/>
    <w:rsid w:val="003209F7"/>
    <w:rsid w:val="0032251F"/>
    <w:rsid w:val="00325636"/>
    <w:rsid w:val="00325D3A"/>
    <w:rsid w:val="00325E09"/>
    <w:rsid w:val="00326555"/>
    <w:rsid w:val="00330A04"/>
    <w:rsid w:val="0033272D"/>
    <w:rsid w:val="00333512"/>
    <w:rsid w:val="00333CBA"/>
    <w:rsid w:val="00334D6F"/>
    <w:rsid w:val="00336858"/>
    <w:rsid w:val="00340F2A"/>
    <w:rsid w:val="0034547E"/>
    <w:rsid w:val="00345DEE"/>
    <w:rsid w:val="003468BD"/>
    <w:rsid w:val="00353C60"/>
    <w:rsid w:val="003612F3"/>
    <w:rsid w:val="00363B60"/>
    <w:rsid w:val="00363F41"/>
    <w:rsid w:val="003645C5"/>
    <w:rsid w:val="00364C9F"/>
    <w:rsid w:val="003658DC"/>
    <w:rsid w:val="00365CFB"/>
    <w:rsid w:val="00365DF0"/>
    <w:rsid w:val="00367AB7"/>
    <w:rsid w:val="00370553"/>
    <w:rsid w:val="00370725"/>
    <w:rsid w:val="00370E39"/>
    <w:rsid w:val="003724B5"/>
    <w:rsid w:val="00372FAD"/>
    <w:rsid w:val="0037312A"/>
    <w:rsid w:val="00373825"/>
    <w:rsid w:val="00374B48"/>
    <w:rsid w:val="00374C26"/>
    <w:rsid w:val="00375A39"/>
    <w:rsid w:val="00380E25"/>
    <w:rsid w:val="003813BF"/>
    <w:rsid w:val="00384138"/>
    <w:rsid w:val="00387B6F"/>
    <w:rsid w:val="00394AC2"/>
    <w:rsid w:val="003962BB"/>
    <w:rsid w:val="003A0CCD"/>
    <w:rsid w:val="003A2490"/>
    <w:rsid w:val="003A2938"/>
    <w:rsid w:val="003A2E30"/>
    <w:rsid w:val="003A4ADB"/>
    <w:rsid w:val="003A5FD9"/>
    <w:rsid w:val="003A6E2E"/>
    <w:rsid w:val="003B1C2D"/>
    <w:rsid w:val="003B4642"/>
    <w:rsid w:val="003B62FC"/>
    <w:rsid w:val="003B78BF"/>
    <w:rsid w:val="003B7AFF"/>
    <w:rsid w:val="003B7D84"/>
    <w:rsid w:val="003C1ED3"/>
    <w:rsid w:val="003C3524"/>
    <w:rsid w:val="003C3729"/>
    <w:rsid w:val="003C3892"/>
    <w:rsid w:val="003C5AAC"/>
    <w:rsid w:val="003C723D"/>
    <w:rsid w:val="003D2A42"/>
    <w:rsid w:val="003D5233"/>
    <w:rsid w:val="003D5AAC"/>
    <w:rsid w:val="003E07D8"/>
    <w:rsid w:val="003E0D5B"/>
    <w:rsid w:val="003E2A60"/>
    <w:rsid w:val="003E67D0"/>
    <w:rsid w:val="003F4481"/>
    <w:rsid w:val="00400722"/>
    <w:rsid w:val="00403B28"/>
    <w:rsid w:val="00410EB9"/>
    <w:rsid w:val="00411208"/>
    <w:rsid w:val="00411459"/>
    <w:rsid w:val="00412348"/>
    <w:rsid w:val="004125C9"/>
    <w:rsid w:val="00415098"/>
    <w:rsid w:val="00416950"/>
    <w:rsid w:val="00416991"/>
    <w:rsid w:val="00416C52"/>
    <w:rsid w:val="0041740C"/>
    <w:rsid w:val="00417B96"/>
    <w:rsid w:val="00417ED2"/>
    <w:rsid w:val="00422966"/>
    <w:rsid w:val="00423769"/>
    <w:rsid w:val="004240F2"/>
    <w:rsid w:val="004245B9"/>
    <w:rsid w:val="004246D9"/>
    <w:rsid w:val="00424DB3"/>
    <w:rsid w:val="004275E2"/>
    <w:rsid w:val="00427BB1"/>
    <w:rsid w:val="00427C37"/>
    <w:rsid w:val="00432542"/>
    <w:rsid w:val="00432EC5"/>
    <w:rsid w:val="00434331"/>
    <w:rsid w:val="00434E86"/>
    <w:rsid w:val="00436D08"/>
    <w:rsid w:val="004408B0"/>
    <w:rsid w:val="004416DA"/>
    <w:rsid w:val="00441FF3"/>
    <w:rsid w:val="00443C45"/>
    <w:rsid w:val="004459AB"/>
    <w:rsid w:val="00447246"/>
    <w:rsid w:val="00447918"/>
    <w:rsid w:val="00453C72"/>
    <w:rsid w:val="004540C5"/>
    <w:rsid w:val="00454844"/>
    <w:rsid w:val="00454D81"/>
    <w:rsid w:val="00456A1A"/>
    <w:rsid w:val="004600AA"/>
    <w:rsid w:val="0046147C"/>
    <w:rsid w:val="00461827"/>
    <w:rsid w:val="00467F07"/>
    <w:rsid w:val="0047231C"/>
    <w:rsid w:val="00474613"/>
    <w:rsid w:val="00474B05"/>
    <w:rsid w:val="00474F89"/>
    <w:rsid w:val="00475C1E"/>
    <w:rsid w:val="00476E04"/>
    <w:rsid w:val="00477125"/>
    <w:rsid w:val="0047782E"/>
    <w:rsid w:val="00477F46"/>
    <w:rsid w:val="004811AB"/>
    <w:rsid w:val="004817D4"/>
    <w:rsid w:val="00481DE0"/>
    <w:rsid w:val="00484FA1"/>
    <w:rsid w:val="0048560D"/>
    <w:rsid w:val="00486DA6"/>
    <w:rsid w:val="00487D9E"/>
    <w:rsid w:val="004905F8"/>
    <w:rsid w:val="00494BAF"/>
    <w:rsid w:val="0049531A"/>
    <w:rsid w:val="004976A0"/>
    <w:rsid w:val="004A37E9"/>
    <w:rsid w:val="004A6770"/>
    <w:rsid w:val="004B2C5A"/>
    <w:rsid w:val="004B3386"/>
    <w:rsid w:val="004C022A"/>
    <w:rsid w:val="004C10B9"/>
    <w:rsid w:val="004C1554"/>
    <w:rsid w:val="004C34C8"/>
    <w:rsid w:val="004C6473"/>
    <w:rsid w:val="004C6596"/>
    <w:rsid w:val="004D1C5B"/>
    <w:rsid w:val="004D2713"/>
    <w:rsid w:val="004D5CA8"/>
    <w:rsid w:val="004D65FB"/>
    <w:rsid w:val="004D6D20"/>
    <w:rsid w:val="004D74E1"/>
    <w:rsid w:val="004D7556"/>
    <w:rsid w:val="004E072D"/>
    <w:rsid w:val="004E1494"/>
    <w:rsid w:val="004E2C12"/>
    <w:rsid w:val="004E48E5"/>
    <w:rsid w:val="004E67D1"/>
    <w:rsid w:val="004F0D55"/>
    <w:rsid w:val="004F25D2"/>
    <w:rsid w:val="004F2DE0"/>
    <w:rsid w:val="004F301B"/>
    <w:rsid w:val="004F31FA"/>
    <w:rsid w:val="004F570B"/>
    <w:rsid w:val="004F5754"/>
    <w:rsid w:val="004F63C2"/>
    <w:rsid w:val="005002CE"/>
    <w:rsid w:val="0050110D"/>
    <w:rsid w:val="00502E00"/>
    <w:rsid w:val="005035C8"/>
    <w:rsid w:val="00503AF3"/>
    <w:rsid w:val="005042A8"/>
    <w:rsid w:val="0050541F"/>
    <w:rsid w:val="005060E1"/>
    <w:rsid w:val="00510A3E"/>
    <w:rsid w:val="005111BE"/>
    <w:rsid w:val="005114DC"/>
    <w:rsid w:val="00513C9C"/>
    <w:rsid w:val="00516DFF"/>
    <w:rsid w:val="005175FF"/>
    <w:rsid w:val="00517C4F"/>
    <w:rsid w:val="005213EC"/>
    <w:rsid w:val="00523960"/>
    <w:rsid w:val="005239A9"/>
    <w:rsid w:val="00523C21"/>
    <w:rsid w:val="00524797"/>
    <w:rsid w:val="00526545"/>
    <w:rsid w:val="00526C99"/>
    <w:rsid w:val="00527345"/>
    <w:rsid w:val="00530011"/>
    <w:rsid w:val="0053179C"/>
    <w:rsid w:val="00535DED"/>
    <w:rsid w:val="00537934"/>
    <w:rsid w:val="005404AA"/>
    <w:rsid w:val="0054497B"/>
    <w:rsid w:val="00544AF9"/>
    <w:rsid w:val="005457BC"/>
    <w:rsid w:val="00545F6A"/>
    <w:rsid w:val="00551F2A"/>
    <w:rsid w:val="00552148"/>
    <w:rsid w:val="005545AF"/>
    <w:rsid w:val="00554EA7"/>
    <w:rsid w:val="0055642B"/>
    <w:rsid w:val="0055778A"/>
    <w:rsid w:val="005605F5"/>
    <w:rsid w:val="00562206"/>
    <w:rsid w:val="005622A6"/>
    <w:rsid w:val="005622EB"/>
    <w:rsid w:val="00565C45"/>
    <w:rsid w:val="00571537"/>
    <w:rsid w:val="00572876"/>
    <w:rsid w:val="0057530B"/>
    <w:rsid w:val="00575EE1"/>
    <w:rsid w:val="00581F26"/>
    <w:rsid w:val="005944E0"/>
    <w:rsid w:val="005946A7"/>
    <w:rsid w:val="00594C02"/>
    <w:rsid w:val="005A149E"/>
    <w:rsid w:val="005A1780"/>
    <w:rsid w:val="005A55DE"/>
    <w:rsid w:val="005A7967"/>
    <w:rsid w:val="005B1075"/>
    <w:rsid w:val="005B366C"/>
    <w:rsid w:val="005B49F7"/>
    <w:rsid w:val="005B53FB"/>
    <w:rsid w:val="005B5FBC"/>
    <w:rsid w:val="005B7F36"/>
    <w:rsid w:val="005C39CE"/>
    <w:rsid w:val="005C4289"/>
    <w:rsid w:val="005C43E8"/>
    <w:rsid w:val="005C672E"/>
    <w:rsid w:val="005C7502"/>
    <w:rsid w:val="005D2664"/>
    <w:rsid w:val="005D3DF9"/>
    <w:rsid w:val="005D5093"/>
    <w:rsid w:val="005D61C0"/>
    <w:rsid w:val="005D66CE"/>
    <w:rsid w:val="005E2B4A"/>
    <w:rsid w:val="005E605C"/>
    <w:rsid w:val="005E61AB"/>
    <w:rsid w:val="005E66BD"/>
    <w:rsid w:val="005E71F0"/>
    <w:rsid w:val="005E7795"/>
    <w:rsid w:val="005E7F02"/>
    <w:rsid w:val="005F1429"/>
    <w:rsid w:val="005F21A7"/>
    <w:rsid w:val="005F2DE7"/>
    <w:rsid w:val="005F3417"/>
    <w:rsid w:val="005F7601"/>
    <w:rsid w:val="006002FE"/>
    <w:rsid w:val="00602AC3"/>
    <w:rsid w:val="0060319B"/>
    <w:rsid w:val="006036C4"/>
    <w:rsid w:val="0060413A"/>
    <w:rsid w:val="00606FF0"/>
    <w:rsid w:val="00607B94"/>
    <w:rsid w:val="006113B3"/>
    <w:rsid w:val="006154AF"/>
    <w:rsid w:val="00617F9F"/>
    <w:rsid w:val="00624022"/>
    <w:rsid w:val="0062533D"/>
    <w:rsid w:val="0062551F"/>
    <w:rsid w:val="00625740"/>
    <w:rsid w:val="0062577C"/>
    <w:rsid w:val="00625EE5"/>
    <w:rsid w:val="00625F9A"/>
    <w:rsid w:val="00626EDE"/>
    <w:rsid w:val="00627E8C"/>
    <w:rsid w:val="0063184B"/>
    <w:rsid w:val="00633283"/>
    <w:rsid w:val="0063373E"/>
    <w:rsid w:val="006346F0"/>
    <w:rsid w:val="0063509B"/>
    <w:rsid w:val="00636C27"/>
    <w:rsid w:val="00641DE6"/>
    <w:rsid w:val="0064323C"/>
    <w:rsid w:val="00643DFE"/>
    <w:rsid w:val="00644C8E"/>
    <w:rsid w:val="00651FF1"/>
    <w:rsid w:val="00653E5D"/>
    <w:rsid w:val="00657FA7"/>
    <w:rsid w:val="00660049"/>
    <w:rsid w:val="00661D40"/>
    <w:rsid w:val="006632C7"/>
    <w:rsid w:val="0066488E"/>
    <w:rsid w:val="006679E8"/>
    <w:rsid w:val="00670313"/>
    <w:rsid w:val="006718B4"/>
    <w:rsid w:val="00671CCA"/>
    <w:rsid w:val="00673A83"/>
    <w:rsid w:val="00673FCC"/>
    <w:rsid w:val="00677D39"/>
    <w:rsid w:val="006809A1"/>
    <w:rsid w:val="006825FF"/>
    <w:rsid w:val="006904A7"/>
    <w:rsid w:val="006928E3"/>
    <w:rsid w:val="00692F6F"/>
    <w:rsid w:val="00693E93"/>
    <w:rsid w:val="00694AFE"/>
    <w:rsid w:val="00695FAB"/>
    <w:rsid w:val="0069771D"/>
    <w:rsid w:val="006A0107"/>
    <w:rsid w:val="006A11EE"/>
    <w:rsid w:val="006A2622"/>
    <w:rsid w:val="006A2C1E"/>
    <w:rsid w:val="006A6080"/>
    <w:rsid w:val="006A6848"/>
    <w:rsid w:val="006A799D"/>
    <w:rsid w:val="006B0925"/>
    <w:rsid w:val="006B2D6D"/>
    <w:rsid w:val="006B49B6"/>
    <w:rsid w:val="006B7712"/>
    <w:rsid w:val="006C4B07"/>
    <w:rsid w:val="006C500B"/>
    <w:rsid w:val="006C67B1"/>
    <w:rsid w:val="006D127D"/>
    <w:rsid w:val="006D370C"/>
    <w:rsid w:val="006D4661"/>
    <w:rsid w:val="006D4AA8"/>
    <w:rsid w:val="006D6182"/>
    <w:rsid w:val="006D6940"/>
    <w:rsid w:val="006D6BF5"/>
    <w:rsid w:val="006D73DF"/>
    <w:rsid w:val="006E12AF"/>
    <w:rsid w:val="006E3783"/>
    <w:rsid w:val="006E4044"/>
    <w:rsid w:val="006E470D"/>
    <w:rsid w:val="006E57E6"/>
    <w:rsid w:val="006E6AAD"/>
    <w:rsid w:val="006E78EB"/>
    <w:rsid w:val="006E7A0A"/>
    <w:rsid w:val="006F08B6"/>
    <w:rsid w:val="006F26E4"/>
    <w:rsid w:val="006F26E7"/>
    <w:rsid w:val="006F2A05"/>
    <w:rsid w:val="006F6775"/>
    <w:rsid w:val="006F6A88"/>
    <w:rsid w:val="006F74EC"/>
    <w:rsid w:val="007015BD"/>
    <w:rsid w:val="00701FDE"/>
    <w:rsid w:val="007026CA"/>
    <w:rsid w:val="0070369A"/>
    <w:rsid w:val="0070464B"/>
    <w:rsid w:val="0070469E"/>
    <w:rsid w:val="007049B2"/>
    <w:rsid w:val="007058F2"/>
    <w:rsid w:val="00705A6D"/>
    <w:rsid w:val="00710A66"/>
    <w:rsid w:val="0071126B"/>
    <w:rsid w:val="007119AA"/>
    <w:rsid w:val="00712746"/>
    <w:rsid w:val="00712820"/>
    <w:rsid w:val="00716816"/>
    <w:rsid w:val="00716990"/>
    <w:rsid w:val="0072373D"/>
    <w:rsid w:val="007241D1"/>
    <w:rsid w:val="0072488C"/>
    <w:rsid w:val="007279B3"/>
    <w:rsid w:val="00731AD9"/>
    <w:rsid w:val="007339DD"/>
    <w:rsid w:val="007345A6"/>
    <w:rsid w:val="00734DB4"/>
    <w:rsid w:val="0073650E"/>
    <w:rsid w:val="007373ED"/>
    <w:rsid w:val="00740B8D"/>
    <w:rsid w:val="007429A3"/>
    <w:rsid w:val="00750483"/>
    <w:rsid w:val="00750BBA"/>
    <w:rsid w:val="00750C32"/>
    <w:rsid w:val="00753B9D"/>
    <w:rsid w:val="007549FB"/>
    <w:rsid w:val="007565EA"/>
    <w:rsid w:val="00757CD8"/>
    <w:rsid w:val="007607AE"/>
    <w:rsid w:val="007609F8"/>
    <w:rsid w:val="00764A2D"/>
    <w:rsid w:val="00765A07"/>
    <w:rsid w:val="00767699"/>
    <w:rsid w:val="0077017E"/>
    <w:rsid w:val="007739AD"/>
    <w:rsid w:val="00773BD4"/>
    <w:rsid w:val="007773A4"/>
    <w:rsid w:val="0078149D"/>
    <w:rsid w:val="007826A4"/>
    <w:rsid w:val="007866DC"/>
    <w:rsid w:val="00791CCC"/>
    <w:rsid w:val="00791E59"/>
    <w:rsid w:val="00794001"/>
    <w:rsid w:val="00794203"/>
    <w:rsid w:val="0079455B"/>
    <w:rsid w:val="00794F82"/>
    <w:rsid w:val="00797D2C"/>
    <w:rsid w:val="007A316B"/>
    <w:rsid w:val="007A4253"/>
    <w:rsid w:val="007A524C"/>
    <w:rsid w:val="007A6DAE"/>
    <w:rsid w:val="007B1F0F"/>
    <w:rsid w:val="007B2AE0"/>
    <w:rsid w:val="007B2B5C"/>
    <w:rsid w:val="007B5DDC"/>
    <w:rsid w:val="007B6D0B"/>
    <w:rsid w:val="007B6FB5"/>
    <w:rsid w:val="007C30F9"/>
    <w:rsid w:val="007C4042"/>
    <w:rsid w:val="007C5E9A"/>
    <w:rsid w:val="007C74A9"/>
    <w:rsid w:val="007D09D1"/>
    <w:rsid w:val="007D1E5B"/>
    <w:rsid w:val="007D41E4"/>
    <w:rsid w:val="007D61B7"/>
    <w:rsid w:val="007D6A23"/>
    <w:rsid w:val="007D7387"/>
    <w:rsid w:val="007E6C91"/>
    <w:rsid w:val="007E6F3B"/>
    <w:rsid w:val="007E7386"/>
    <w:rsid w:val="007F20CC"/>
    <w:rsid w:val="007F353F"/>
    <w:rsid w:val="007F3F03"/>
    <w:rsid w:val="007F4A5B"/>
    <w:rsid w:val="007F4BE4"/>
    <w:rsid w:val="007F4EEB"/>
    <w:rsid w:val="007F5346"/>
    <w:rsid w:val="007F548D"/>
    <w:rsid w:val="007F6A48"/>
    <w:rsid w:val="007F7D94"/>
    <w:rsid w:val="0080556F"/>
    <w:rsid w:val="00807BD5"/>
    <w:rsid w:val="00811C13"/>
    <w:rsid w:val="00811DA0"/>
    <w:rsid w:val="008130B5"/>
    <w:rsid w:val="008159E5"/>
    <w:rsid w:val="00821139"/>
    <w:rsid w:val="008222B3"/>
    <w:rsid w:val="00823F6F"/>
    <w:rsid w:val="008241F5"/>
    <w:rsid w:val="00824385"/>
    <w:rsid w:val="0082596A"/>
    <w:rsid w:val="008269F2"/>
    <w:rsid w:val="00826F1B"/>
    <w:rsid w:val="00827CD3"/>
    <w:rsid w:val="00827E9A"/>
    <w:rsid w:val="00830887"/>
    <w:rsid w:val="00830B49"/>
    <w:rsid w:val="0083111F"/>
    <w:rsid w:val="00833F28"/>
    <w:rsid w:val="00834B1E"/>
    <w:rsid w:val="00836E95"/>
    <w:rsid w:val="0083796A"/>
    <w:rsid w:val="00837E90"/>
    <w:rsid w:val="00843623"/>
    <w:rsid w:val="00844036"/>
    <w:rsid w:val="00845F75"/>
    <w:rsid w:val="00846B0E"/>
    <w:rsid w:val="00846C78"/>
    <w:rsid w:val="00847881"/>
    <w:rsid w:val="0084797C"/>
    <w:rsid w:val="00854288"/>
    <w:rsid w:val="00854909"/>
    <w:rsid w:val="008574B6"/>
    <w:rsid w:val="00857E0B"/>
    <w:rsid w:val="00857FA7"/>
    <w:rsid w:val="0086124F"/>
    <w:rsid w:val="008624F5"/>
    <w:rsid w:val="00867BF7"/>
    <w:rsid w:val="00870140"/>
    <w:rsid w:val="00872C3E"/>
    <w:rsid w:val="008746CF"/>
    <w:rsid w:val="00874DA6"/>
    <w:rsid w:val="0087634B"/>
    <w:rsid w:val="00876A4A"/>
    <w:rsid w:val="00876ACC"/>
    <w:rsid w:val="008771FD"/>
    <w:rsid w:val="00881804"/>
    <w:rsid w:val="00882537"/>
    <w:rsid w:val="00884F18"/>
    <w:rsid w:val="00885AE7"/>
    <w:rsid w:val="00887FE1"/>
    <w:rsid w:val="00890C2C"/>
    <w:rsid w:val="00891082"/>
    <w:rsid w:val="008917A8"/>
    <w:rsid w:val="008918B9"/>
    <w:rsid w:val="008939A8"/>
    <w:rsid w:val="008A0FCF"/>
    <w:rsid w:val="008A29B2"/>
    <w:rsid w:val="008A4CCD"/>
    <w:rsid w:val="008A4F99"/>
    <w:rsid w:val="008B06BC"/>
    <w:rsid w:val="008B076C"/>
    <w:rsid w:val="008B133C"/>
    <w:rsid w:val="008B56BD"/>
    <w:rsid w:val="008B5AEF"/>
    <w:rsid w:val="008B765F"/>
    <w:rsid w:val="008C01B5"/>
    <w:rsid w:val="008C0684"/>
    <w:rsid w:val="008C1734"/>
    <w:rsid w:val="008C1A0A"/>
    <w:rsid w:val="008C296F"/>
    <w:rsid w:val="008C5F96"/>
    <w:rsid w:val="008C7E53"/>
    <w:rsid w:val="008D1CF6"/>
    <w:rsid w:val="008D22F4"/>
    <w:rsid w:val="008D7830"/>
    <w:rsid w:val="008E569E"/>
    <w:rsid w:val="008E598E"/>
    <w:rsid w:val="008E6BA1"/>
    <w:rsid w:val="008E723C"/>
    <w:rsid w:val="008F143B"/>
    <w:rsid w:val="008F2755"/>
    <w:rsid w:val="008F3077"/>
    <w:rsid w:val="008F3FA1"/>
    <w:rsid w:val="008F4BD6"/>
    <w:rsid w:val="009032F9"/>
    <w:rsid w:val="00905F20"/>
    <w:rsid w:val="00907115"/>
    <w:rsid w:val="009108C5"/>
    <w:rsid w:val="00910BC5"/>
    <w:rsid w:val="00913A50"/>
    <w:rsid w:val="00913E7E"/>
    <w:rsid w:val="0091476B"/>
    <w:rsid w:val="009251F2"/>
    <w:rsid w:val="00932330"/>
    <w:rsid w:val="009335F4"/>
    <w:rsid w:val="00933B0F"/>
    <w:rsid w:val="00933E5B"/>
    <w:rsid w:val="0093489D"/>
    <w:rsid w:val="009367C9"/>
    <w:rsid w:val="00940863"/>
    <w:rsid w:val="00942E49"/>
    <w:rsid w:val="009436E6"/>
    <w:rsid w:val="009439C9"/>
    <w:rsid w:val="00943C90"/>
    <w:rsid w:val="00950A0C"/>
    <w:rsid w:val="00950E51"/>
    <w:rsid w:val="00954680"/>
    <w:rsid w:val="009557F0"/>
    <w:rsid w:val="00955B9A"/>
    <w:rsid w:val="0095659F"/>
    <w:rsid w:val="00956CE9"/>
    <w:rsid w:val="00957E2F"/>
    <w:rsid w:val="00960B84"/>
    <w:rsid w:val="00960F28"/>
    <w:rsid w:val="0096100F"/>
    <w:rsid w:val="00964237"/>
    <w:rsid w:val="00964E33"/>
    <w:rsid w:val="009674CA"/>
    <w:rsid w:val="0097149E"/>
    <w:rsid w:val="0097376A"/>
    <w:rsid w:val="009764B5"/>
    <w:rsid w:val="00976E01"/>
    <w:rsid w:val="00981C1F"/>
    <w:rsid w:val="00982E45"/>
    <w:rsid w:val="00983687"/>
    <w:rsid w:val="00983E79"/>
    <w:rsid w:val="009860F8"/>
    <w:rsid w:val="00986A80"/>
    <w:rsid w:val="00990070"/>
    <w:rsid w:val="009912B0"/>
    <w:rsid w:val="00992753"/>
    <w:rsid w:val="00994745"/>
    <w:rsid w:val="00994A8F"/>
    <w:rsid w:val="00994C1A"/>
    <w:rsid w:val="00995A86"/>
    <w:rsid w:val="00995BCC"/>
    <w:rsid w:val="00995E9D"/>
    <w:rsid w:val="0099751D"/>
    <w:rsid w:val="009A27BB"/>
    <w:rsid w:val="009A2C77"/>
    <w:rsid w:val="009A4232"/>
    <w:rsid w:val="009A4CFE"/>
    <w:rsid w:val="009A5B97"/>
    <w:rsid w:val="009A5C7F"/>
    <w:rsid w:val="009A6602"/>
    <w:rsid w:val="009B18FF"/>
    <w:rsid w:val="009B39E8"/>
    <w:rsid w:val="009B4ED1"/>
    <w:rsid w:val="009B575B"/>
    <w:rsid w:val="009B6034"/>
    <w:rsid w:val="009B66D4"/>
    <w:rsid w:val="009B71E1"/>
    <w:rsid w:val="009C1186"/>
    <w:rsid w:val="009C32EE"/>
    <w:rsid w:val="009C3384"/>
    <w:rsid w:val="009C5985"/>
    <w:rsid w:val="009C5AB9"/>
    <w:rsid w:val="009D08D3"/>
    <w:rsid w:val="009D127C"/>
    <w:rsid w:val="009D1769"/>
    <w:rsid w:val="009D3484"/>
    <w:rsid w:val="009E01D0"/>
    <w:rsid w:val="009E0AF3"/>
    <w:rsid w:val="009E2D67"/>
    <w:rsid w:val="009E395B"/>
    <w:rsid w:val="009E53D1"/>
    <w:rsid w:val="009E5826"/>
    <w:rsid w:val="009E7882"/>
    <w:rsid w:val="009F0A7F"/>
    <w:rsid w:val="009F2135"/>
    <w:rsid w:val="009F3B96"/>
    <w:rsid w:val="009F514E"/>
    <w:rsid w:val="009F57B5"/>
    <w:rsid w:val="009F7B65"/>
    <w:rsid w:val="00A003DE"/>
    <w:rsid w:val="00A01DED"/>
    <w:rsid w:val="00A0672B"/>
    <w:rsid w:val="00A07F32"/>
    <w:rsid w:val="00A137C3"/>
    <w:rsid w:val="00A14376"/>
    <w:rsid w:val="00A15690"/>
    <w:rsid w:val="00A16852"/>
    <w:rsid w:val="00A178FA"/>
    <w:rsid w:val="00A17EC3"/>
    <w:rsid w:val="00A20A7F"/>
    <w:rsid w:val="00A20C24"/>
    <w:rsid w:val="00A20E49"/>
    <w:rsid w:val="00A22A33"/>
    <w:rsid w:val="00A24205"/>
    <w:rsid w:val="00A26191"/>
    <w:rsid w:val="00A31EEB"/>
    <w:rsid w:val="00A3214F"/>
    <w:rsid w:val="00A350D1"/>
    <w:rsid w:val="00A35F37"/>
    <w:rsid w:val="00A370D8"/>
    <w:rsid w:val="00A375D4"/>
    <w:rsid w:val="00A37858"/>
    <w:rsid w:val="00A4069C"/>
    <w:rsid w:val="00A42377"/>
    <w:rsid w:val="00A4298C"/>
    <w:rsid w:val="00A44332"/>
    <w:rsid w:val="00A4490F"/>
    <w:rsid w:val="00A46100"/>
    <w:rsid w:val="00A47E5C"/>
    <w:rsid w:val="00A50881"/>
    <w:rsid w:val="00A54DAE"/>
    <w:rsid w:val="00A57AD1"/>
    <w:rsid w:val="00A61911"/>
    <w:rsid w:val="00A61EA7"/>
    <w:rsid w:val="00A62E46"/>
    <w:rsid w:val="00A62EB5"/>
    <w:rsid w:val="00A653B7"/>
    <w:rsid w:val="00A66F36"/>
    <w:rsid w:val="00A67AA9"/>
    <w:rsid w:val="00A72713"/>
    <w:rsid w:val="00A7297B"/>
    <w:rsid w:val="00A73B84"/>
    <w:rsid w:val="00A73DD1"/>
    <w:rsid w:val="00A75984"/>
    <w:rsid w:val="00A75D49"/>
    <w:rsid w:val="00A76876"/>
    <w:rsid w:val="00A777C8"/>
    <w:rsid w:val="00A81034"/>
    <w:rsid w:val="00A814E6"/>
    <w:rsid w:val="00A82B46"/>
    <w:rsid w:val="00A85421"/>
    <w:rsid w:val="00A867E1"/>
    <w:rsid w:val="00A874AE"/>
    <w:rsid w:val="00A90769"/>
    <w:rsid w:val="00A9173E"/>
    <w:rsid w:val="00A91857"/>
    <w:rsid w:val="00A93191"/>
    <w:rsid w:val="00A93D96"/>
    <w:rsid w:val="00A95C62"/>
    <w:rsid w:val="00A97615"/>
    <w:rsid w:val="00AA03C3"/>
    <w:rsid w:val="00AA0BC0"/>
    <w:rsid w:val="00AA1809"/>
    <w:rsid w:val="00AA2F8F"/>
    <w:rsid w:val="00AA41A3"/>
    <w:rsid w:val="00AA53E4"/>
    <w:rsid w:val="00AA6210"/>
    <w:rsid w:val="00AB0EF1"/>
    <w:rsid w:val="00AB133D"/>
    <w:rsid w:val="00AB134B"/>
    <w:rsid w:val="00AB1DF7"/>
    <w:rsid w:val="00AB56B1"/>
    <w:rsid w:val="00AB595E"/>
    <w:rsid w:val="00AB5A99"/>
    <w:rsid w:val="00AB7197"/>
    <w:rsid w:val="00AD1C6C"/>
    <w:rsid w:val="00AD3110"/>
    <w:rsid w:val="00AD54D3"/>
    <w:rsid w:val="00AE07CE"/>
    <w:rsid w:val="00AE13A3"/>
    <w:rsid w:val="00AE18B5"/>
    <w:rsid w:val="00AE24D7"/>
    <w:rsid w:val="00AE5C78"/>
    <w:rsid w:val="00AF021E"/>
    <w:rsid w:val="00AF0C43"/>
    <w:rsid w:val="00AF1016"/>
    <w:rsid w:val="00AF41A5"/>
    <w:rsid w:val="00AF49F0"/>
    <w:rsid w:val="00AF5667"/>
    <w:rsid w:val="00AF6A96"/>
    <w:rsid w:val="00AF6EB6"/>
    <w:rsid w:val="00AF7927"/>
    <w:rsid w:val="00B007BF"/>
    <w:rsid w:val="00B009E2"/>
    <w:rsid w:val="00B01009"/>
    <w:rsid w:val="00B0180C"/>
    <w:rsid w:val="00B022BB"/>
    <w:rsid w:val="00B023D5"/>
    <w:rsid w:val="00B026FF"/>
    <w:rsid w:val="00B02AC3"/>
    <w:rsid w:val="00B02F65"/>
    <w:rsid w:val="00B057F2"/>
    <w:rsid w:val="00B11E45"/>
    <w:rsid w:val="00B11E90"/>
    <w:rsid w:val="00B13AF9"/>
    <w:rsid w:val="00B14549"/>
    <w:rsid w:val="00B14F8D"/>
    <w:rsid w:val="00B16545"/>
    <w:rsid w:val="00B17811"/>
    <w:rsid w:val="00B178F1"/>
    <w:rsid w:val="00B2035F"/>
    <w:rsid w:val="00B2139F"/>
    <w:rsid w:val="00B31079"/>
    <w:rsid w:val="00B31BDA"/>
    <w:rsid w:val="00B33A2D"/>
    <w:rsid w:val="00B33D76"/>
    <w:rsid w:val="00B34086"/>
    <w:rsid w:val="00B37FC6"/>
    <w:rsid w:val="00B414D9"/>
    <w:rsid w:val="00B44569"/>
    <w:rsid w:val="00B45448"/>
    <w:rsid w:val="00B46174"/>
    <w:rsid w:val="00B46CA7"/>
    <w:rsid w:val="00B47B74"/>
    <w:rsid w:val="00B51FD1"/>
    <w:rsid w:val="00B534DA"/>
    <w:rsid w:val="00B544AB"/>
    <w:rsid w:val="00B5457F"/>
    <w:rsid w:val="00B55CF3"/>
    <w:rsid w:val="00B5634E"/>
    <w:rsid w:val="00B63AAC"/>
    <w:rsid w:val="00B758B3"/>
    <w:rsid w:val="00B75EFD"/>
    <w:rsid w:val="00B77C6E"/>
    <w:rsid w:val="00B82183"/>
    <w:rsid w:val="00B82528"/>
    <w:rsid w:val="00B8442D"/>
    <w:rsid w:val="00B84DB9"/>
    <w:rsid w:val="00B85845"/>
    <w:rsid w:val="00B877D6"/>
    <w:rsid w:val="00B92B17"/>
    <w:rsid w:val="00B939EE"/>
    <w:rsid w:val="00B93E17"/>
    <w:rsid w:val="00B93E99"/>
    <w:rsid w:val="00B9401B"/>
    <w:rsid w:val="00BA3F86"/>
    <w:rsid w:val="00BB192C"/>
    <w:rsid w:val="00BB283F"/>
    <w:rsid w:val="00BB52E8"/>
    <w:rsid w:val="00BB7B33"/>
    <w:rsid w:val="00BC2037"/>
    <w:rsid w:val="00BC404B"/>
    <w:rsid w:val="00BD1A0B"/>
    <w:rsid w:val="00BD3293"/>
    <w:rsid w:val="00BD3EFC"/>
    <w:rsid w:val="00BD4B1F"/>
    <w:rsid w:val="00BD4C18"/>
    <w:rsid w:val="00BD5222"/>
    <w:rsid w:val="00BD5A89"/>
    <w:rsid w:val="00BD6050"/>
    <w:rsid w:val="00BD7C5D"/>
    <w:rsid w:val="00BE393C"/>
    <w:rsid w:val="00BF05E8"/>
    <w:rsid w:val="00BF1055"/>
    <w:rsid w:val="00BF21C6"/>
    <w:rsid w:val="00C01746"/>
    <w:rsid w:val="00C0370B"/>
    <w:rsid w:val="00C06AAF"/>
    <w:rsid w:val="00C07CF5"/>
    <w:rsid w:val="00C116B3"/>
    <w:rsid w:val="00C14535"/>
    <w:rsid w:val="00C164CE"/>
    <w:rsid w:val="00C16E69"/>
    <w:rsid w:val="00C20368"/>
    <w:rsid w:val="00C20B16"/>
    <w:rsid w:val="00C20CA3"/>
    <w:rsid w:val="00C211F6"/>
    <w:rsid w:val="00C221B4"/>
    <w:rsid w:val="00C22A83"/>
    <w:rsid w:val="00C235F4"/>
    <w:rsid w:val="00C23B69"/>
    <w:rsid w:val="00C24210"/>
    <w:rsid w:val="00C242B3"/>
    <w:rsid w:val="00C243D8"/>
    <w:rsid w:val="00C36373"/>
    <w:rsid w:val="00C3687C"/>
    <w:rsid w:val="00C371C0"/>
    <w:rsid w:val="00C37900"/>
    <w:rsid w:val="00C37C39"/>
    <w:rsid w:val="00C40CAF"/>
    <w:rsid w:val="00C4149D"/>
    <w:rsid w:val="00C41CC2"/>
    <w:rsid w:val="00C420AE"/>
    <w:rsid w:val="00C44A05"/>
    <w:rsid w:val="00C44FD0"/>
    <w:rsid w:val="00C464C6"/>
    <w:rsid w:val="00C4767A"/>
    <w:rsid w:val="00C47746"/>
    <w:rsid w:val="00C522E0"/>
    <w:rsid w:val="00C53144"/>
    <w:rsid w:val="00C5570E"/>
    <w:rsid w:val="00C55B4D"/>
    <w:rsid w:val="00C60176"/>
    <w:rsid w:val="00C603A2"/>
    <w:rsid w:val="00C60644"/>
    <w:rsid w:val="00C62292"/>
    <w:rsid w:val="00C64E81"/>
    <w:rsid w:val="00C65296"/>
    <w:rsid w:val="00C668A5"/>
    <w:rsid w:val="00C67D99"/>
    <w:rsid w:val="00C72A60"/>
    <w:rsid w:val="00C81052"/>
    <w:rsid w:val="00C81224"/>
    <w:rsid w:val="00C81609"/>
    <w:rsid w:val="00C8257F"/>
    <w:rsid w:val="00C82D52"/>
    <w:rsid w:val="00C85494"/>
    <w:rsid w:val="00C86659"/>
    <w:rsid w:val="00C90381"/>
    <w:rsid w:val="00C90C47"/>
    <w:rsid w:val="00C91CF8"/>
    <w:rsid w:val="00C946ED"/>
    <w:rsid w:val="00C975BA"/>
    <w:rsid w:val="00CA2717"/>
    <w:rsid w:val="00CA313E"/>
    <w:rsid w:val="00CA531F"/>
    <w:rsid w:val="00CA62CA"/>
    <w:rsid w:val="00CB08AE"/>
    <w:rsid w:val="00CB0946"/>
    <w:rsid w:val="00CB0B9C"/>
    <w:rsid w:val="00CB1EBE"/>
    <w:rsid w:val="00CB3654"/>
    <w:rsid w:val="00CB39D4"/>
    <w:rsid w:val="00CB3D35"/>
    <w:rsid w:val="00CC048E"/>
    <w:rsid w:val="00CC3219"/>
    <w:rsid w:val="00CC4552"/>
    <w:rsid w:val="00CC5916"/>
    <w:rsid w:val="00CC6AC8"/>
    <w:rsid w:val="00CD4474"/>
    <w:rsid w:val="00CD5D94"/>
    <w:rsid w:val="00CE0140"/>
    <w:rsid w:val="00CE0A48"/>
    <w:rsid w:val="00CE1142"/>
    <w:rsid w:val="00CE404B"/>
    <w:rsid w:val="00CE5DEB"/>
    <w:rsid w:val="00CE5F8F"/>
    <w:rsid w:val="00CE728E"/>
    <w:rsid w:val="00CF333E"/>
    <w:rsid w:val="00CF74E6"/>
    <w:rsid w:val="00CF7519"/>
    <w:rsid w:val="00D0015C"/>
    <w:rsid w:val="00D00436"/>
    <w:rsid w:val="00D02AD6"/>
    <w:rsid w:val="00D06710"/>
    <w:rsid w:val="00D0749B"/>
    <w:rsid w:val="00D07718"/>
    <w:rsid w:val="00D12334"/>
    <w:rsid w:val="00D12749"/>
    <w:rsid w:val="00D15EB7"/>
    <w:rsid w:val="00D234EC"/>
    <w:rsid w:val="00D25BEF"/>
    <w:rsid w:val="00D27376"/>
    <w:rsid w:val="00D27DD6"/>
    <w:rsid w:val="00D27EF8"/>
    <w:rsid w:val="00D27FD1"/>
    <w:rsid w:val="00D3191D"/>
    <w:rsid w:val="00D322C4"/>
    <w:rsid w:val="00D3257C"/>
    <w:rsid w:val="00D33B15"/>
    <w:rsid w:val="00D34055"/>
    <w:rsid w:val="00D3475A"/>
    <w:rsid w:val="00D35B80"/>
    <w:rsid w:val="00D3693B"/>
    <w:rsid w:val="00D36FF6"/>
    <w:rsid w:val="00D37B98"/>
    <w:rsid w:val="00D405F2"/>
    <w:rsid w:val="00D4141B"/>
    <w:rsid w:val="00D41DF3"/>
    <w:rsid w:val="00D43204"/>
    <w:rsid w:val="00D43EB5"/>
    <w:rsid w:val="00D45D7F"/>
    <w:rsid w:val="00D47369"/>
    <w:rsid w:val="00D508A0"/>
    <w:rsid w:val="00D5119D"/>
    <w:rsid w:val="00D527E1"/>
    <w:rsid w:val="00D5492C"/>
    <w:rsid w:val="00D566DE"/>
    <w:rsid w:val="00D56C8A"/>
    <w:rsid w:val="00D60930"/>
    <w:rsid w:val="00D60F85"/>
    <w:rsid w:val="00D613E5"/>
    <w:rsid w:val="00D6431A"/>
    <w:rsid w:val="00D644BF"/>
    <w:rsid w:val="00D65271"/>
    <w:rsid w:val="00D71EEA"/>
    <w:rsid w:val="00D7460E"/>
    <w:rsid w:val="00D76D0F"/>
    <w:rsid w:val="00D8007F"/>
    <w:rsid w:val="00D80BCF"/>
    <w:rsid w:val="00D81FD3"/>
    <w:rsid w:val="00D836A3"/>
    <w:rsid w:val="00D84F74"/>
    <w:rsid w:val="00D8598E"/>
    <w:rsid w:val="00D85AB3"/>
    <w:rsid w:val="00D9142A"/>
    <w:rsid w:val="00D92D05"/>
    <w:rsid w:val="00D92D7D"/>
    <w:rsid w:val="00D9483C"/>
    <w:rsid w:val="00D94D57"/>
    <w:rsid w:val="00D9722A"/>
    <w:rsid w:val="00DA0125"/>
    <w:rsid w:val="00DA0477"/>
    <w:rsid w:val="00DA29BF"/>
    <w:rsid w:val="00DA3EA6"/>
    <w:rsid w:val="00DA56AE"/>
    <w:rsid w:val="00DB096F"/>
    <w:rsid w:val="00DB47C0"/>
    <w:rsid w:val="00DB4A70"/>
    <w:rsid w:val="00DB5BA4"/>
    <w:rsid w:val="00DB7011"/>
    <w:rsid w:val="00DB7BD2"/>
    <w:rsid w:val="00DB7D20"/>
    <w:rsid w:val="00DC178A"/>
    <w:rsid w:val="00DC2911"/>
    <w:rsid w:val="00DC31F8"/>
    <w:rsid w:val="00DC3DFE"/>
    <w:rsid w:val="00DC4609"/>
    <w:rsid w:val="00DC6E78"/>
    <w:rsid w:val="00DC6EA7"/>
    <w:rsid w:val="00DD10CD"/>
    <w:rsid w:val="00DD12A4"/>
    <w:rsid w:val="00DD13E6"/>
    <w:rsid w:val="00DD23B4"/>
    <w:rsid w:val="00DD6210"/>
    <w:rsid w:val="00DD69B5"/>
    <w:rsid w:val="00DD79B2"/>
    <w:rsid w:val="00DE2D0B"/>
    <w:rsid w:val="00DE34E4"/>
    <w:rsid w:val="00DE52D8"/>
    <w:rsid w:val="00DE5396"/>
    <w:rsid w:val="00DE5465"/>
    <w:rsid w:val="00DE5731"/>
    <w:rsid w:val="00DE6558"/>
    <w:rsid w:val="00DE76EA"/>
    <w:rsid w:val="00DF0BF9"/>
    <w:rsid w:val="00DF1941"/>
    <w:rsid w:val="00DF3F4F"/>
    <w:rsid w:val="00DF40A4"/>
    <w:rsid w:val="00DF4772"/>
    <w:rsid w:val="00DF5DFF"/>
    <w:rsid w:val="00DF748B"/>
    <w:rsid w:val="00E0232F"/>
    <w:rsid w:val="00E076D7"/>
    <w:rsid w:val="00E100E4"/>
    <w:rsid w:val="00E10C81"/>
    <w:rsid w:val="00E11C68"/>
    <w:rsid w:val="00E12230"/>
    <w:rsid w:val="00E12431"/>
    <w:rsid w:val="00E159CE"/>
    <w:rsid w:val="00E16171"/>
    <w:rsid w:val="00E2093D"/>
    <w:rsid w:val="00E21AB2"/>
    <w:rsid w:val="00E2228F"/>
    <w:rsid w:val="00E2451F"/>
    <w:rsid w:val="00E31DD5"/>
    <w:rsid w:val="00E32804"/>
    <w:rsid w:val="00E335BC"/>
    <w:rsid w:val="00E35395"/>
    <w:rsid w:val="00E35688"/>
    <w:rsid w:val="00E40752"/>
    <w:rsid w:val="00E40870"/>
    <w:rsid w:val="00E42E04"/>
    <w:rsid w:val="00E42F0D"/>
    <w:rsid w:val="00E436F1"/>
    <w:rsid w:val="00E43A07"/>
    <w:rsid w:val="00E45BC1"/>
    <w:rsid w:val="00E5297C"/>
    <w:rsid w:val="00E532C3"/>
    <w:rsid w:val="00E542B3"/>
    <w:rsid w:val="00E55C6E"/>
    <w:rsid w:val="00E564DF"/>
    <w:rsid w:val="00E67D40"/>
    <w:rsid w:val="00E7324A"/>
    <w:rsid w:val="00E7361E"/>
    <w:rsid w:val="00E73716"/>
    <w:rsid w:val="00E73AB8"/>
    <w:rsid w:val="00E74A3B"/>
    <w:rsid w:val="00E81241"/>
    <w:rsid w:val="00E8438B"/>
    <w:rsid w:val="00E85461"/>
    <w:rsid w:val="00E9164B"/>
    <w:rsid w:val="00E917D0"/>
    <w:rsid w:val="00E917D2"/>
    <w:rsid w:val="00E92B98"/>
    <w:rsid w:val="00E96468"/>
    <w:rsid w:val="00EA37CB"/>
    <w:rsid w:val="00EA500E"/>
    <w:rsid w:val="00EA6F31"/>
    <w:rsid w:val="00EB0F86"/>
    <w:rsid w:val="00EB38D7"/>
    <w:rsid w:val="00EB3A43"/>
    <w:rsid w:val="00EB702E"/>
    <w:rsid w:val="00EC062F"/>
    <w:rsid w:val="00EC089B"/>
    <w:rsid w:val="00EC149C"/>
    <w:rsid w:val="00EC2E19"/>
    <w:rsid w:val="00EC38D4"/>
    <w:rsid w:val="00EC473E"/>
    <w:rsid w:val="00EC5636"/>
    <w:rsid w:val="00EC5E3B"/>
    <w:rsid w:val="00EC66D1"/>
    <w:rsid w:val="00EC6B81"/>
    <w:rsid w:val="00ED1070"/>
    <w:rsid w:val="00ED1300"/>
    <w:rsid w:val="00ED13CF"/>
    <w:rsid w:val="00ED24BB"/>
    <w:rsid w:val="00ED3546"/>
    <w:rsid w:val="00ED56FD"/>
    <w:rsid w:val="00ED74D3"/>
    <w:rsid w:val="00ED786A"/>
    <w:rsid w:val="00EE0FB5"/>
    <w:rsid w:val="00EE4226"/>
    <w:rsid w:val="00EF25E4"/>
    <w:rsid w:val="00EF2A75"/>
    <w:rsid w:val="00EF60B8"/>
    <w:rsid w:val="00EF7336"/>
    <w:rsid w:val="00EF75E0"/>
    <w:rsid w:val="00EF7CF0"/>
    <w:rsid w:val="00F002E8"/>
    <w:rsid w:val="00F01008"/>
    <w:rsid w:val="00F01B40"/>
    <w:rsid w:val="00F03AE5"/>
    <w:rsid w:val="00F055C7"/>
    <w:rsid w:val="00F055F7"/>
    <w:rsid w:val="00F060FE"/>
    <w:rsid w:val="00F07C13"/>
    <w:rsid w:val="00F10029"/>
    <w:rsid w:val="00F10CD0"/>
    <w:rsid w:val="00F10E03"/>
    <w:rsid w:val="00F152FA"/>
    <w:rsid w:val="00F16AE3"/>
    <w:rsid w:val="00F16E68"/>
    <w:rsid w:val="00F17A4C"/>
    <w:rsid w:val="00F17FEF"/>
    <w:rsid w:val="00F20293"/>
    <w:rsid w:val="00F203A2"/>
    <w:rsid w:val="00F21BF8"/>
    <w:rsid w:val="00F22ABD"/>
    <w:rsid w:val="00F249CD"/>
    <w:rsid w:val="00F25ACE"/>
    <w:rsid w:val="00F26BBF"/>
    <w:rsid w:val="00F27401"/>
    <w:rsid w:val="00F310FF"/>
    <w:rsid w:val="00F32727"/>
    <w:rsid w:val="00F33C96"/>
    <w:rsid w:val="00F35660"/>
    <w:rsid w:val="00F36295"/>
    <w:rsid w:val="00F36E0B"/>
    <w:rsid w:val="00F3711F"/>
    <w:rsid w:val="00F418F1"/>
    <w:rsid w:val="00F4299D"/>
    <w:rsid w:val="00F42F25"/>
    <w:rsid w:val="00F434F5"/>
    <w:rsid w:val="00F4368B"/>
    <w:rsid w:val="00F43FE7"/>
    <w:rsid w:val="00F44DEA"/>
    <w:rsid w:val="00F462B8"/>
    <w:rsid w:val="00F47122"/>
    <w:rsid w:val="00F54313"/>
    <w:rsid w:val="00F5468D"/>
    <w:rsid w:val="00F550A2"/>
    <w:rsid w:val="00F56568"/>
    <w:rsid w:val="00F569A4"/>
    <w:rsid w:val="00F569F5"/>
    <w:rsid w:val="00F62AD2"/>
    <w:rsid w:val="00F63E31"/>
    <w:rsid w:val="00F63E99"/>
    <w:rsid w:val="00F64893"/>
    <w:rsid w:val="00F65425"/>
    <w:rsid w:val="00F65A32"/>
    <w:rsid w:val="00F65C20"/>
    <w:rsid w:val="00F65DB5"/>
    <w:rsid w:val="00F66328"/>
    <w:rsid w:val="00F67A9A"/>
    <w:rsid w:val="00F71618"/>
    <w:rsid w:val="00F71B4F"/>
    <w:rsid w:val="00F75489"/>
    <w:rsid w:val="00F76E15"/>
    <w:rsid w:val="00F8039C"/>
    <w:rsid w:val="00F829AE"/>
    <w:rsid w:val="00F82AF9"/>
    <w:rsid w:val="00F84867"/>
    <w:rsid w:val="00F866C9"/>
    <w:rsid w:val="00F91D16"/>
    <w:rsid w:val="00F927F0"/>
    <w:rsid w:val="00F92BF1"/>
    <w:rsid w:val="00F94AD5"/>
    <w:rsid w:val="00F96BB1"/>
    <w:rsid w:val="00FA4C48"/>
    <w:rsid w:val="00FA5AA2"/>
    <w:rsid w:val="00FA5E88"/>
    <w:rsid w:val="00FB0D76"/>
    <w:rsid w:val="00FB0DF6"/>
    <w:rsid w:val="00FB2861"/>
    <w:rsid w:val="00FB3784"/>
    <w:rsid w:val="00FB6F0B"/>
    <w:rsid w:val="00FB72E0"/>
    <w:rsid w:val="00FC08C5"/>
    <w:rsid w:val="00FC2B97"/>
    <w:rsid w:val="00FD1186"/>
    <w:rsid w:val="00FD26F5"/>
    <w:rsid w:val="00FD4B07"/>
    <w:rsid w:val="00FE054B"/>
    <w:rsid w:val="00FE0ABB"/>
    <w:rsid w:val="00FE0EFB"/>
    <w:rsid w:val="00FE49D7"/>
    <w:rsid w:val="00FE4DDB"/>
    <w:rsid w:val="00FF16FC"/>
    <w:rsid w:val="00FF1F90"/>
    <w:rsid w:val="00FF43D5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52AE9B-9C38-47B0-8C25-0412DAA56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54B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C32E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8A4CC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9C32EE"/>
    <w:pPr>
      <w:keepNext/>
      <w:spacing w:line="283" w:lineRule="exact"/>
      <w:jc w:val="center"/>
      <w:outlineLvl w:val="2"/>
    </w:pPr>
    <w:rPr>
      <w:i/>
    </w:rPr>
  </w:style>
  <w:style w:type="paragraph" w:styleId="Titolo4">
    <w:name w:val="heading 4"/>
    <w:basedOn w:val="Normale"/>
    <w:next w:val="Normale"/>
    <w:link w:val="Titolo4Carattere"/>
    <w:unhideWhenUsed/>
    <w:qFormat/>
    <w:rsid w:val="009C32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9C32EE"/>
    <w:pPr>
      <w:keepNext/>
      <w:spacing w:line="259" w:lineRule="exact"/>
      <w:ind w:left="300"/>
      <w:jc w:val="center"/>
      <w:outlineLvl w:val="4"/>
    </w:pPr>
    <w:rPr>
      <w:rFonts w:ascii="Arial" w:hAnsi="Arial"/>
      <w:b/>
      <w:bCs/>
      <w:sz w:val="20"/>
    </w:rPr>
  </w:style>
  <w:style w:type="paragraph" w:styleId="Titolo6">
    <w:name w:val="heading 6"/>
    <w:basedOn w:val="Normale"/>
    <w:next w:val="Normale"/>
    <w:link w:val="Titolo6Carattere"/>
    <w:unhideWhenUsed/>
    <w:qFormat/>
    <w:rsid w:val="009C32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9C32EE"/>
    <w:pPr>
      <w:keepNext/>
      <w:spacing w:line="283" w:lineRule="exact"/>
      <w:jc w:val="right"/>
      <w:outlineLvl w:val="6"/>
    </w:pPr>
    <w:rPr>
      <w:rFonts w:ascii="Arial" w:hAnsi="Arial"/>
      <w:i/>
      <w:sz w:val="20"/>
      <w:u w:val="single"/>
    </w:rPr>
  </w:style>
  <w:style w:type="paragraph" w:styleId="Titolo8">
    <w:name w:val="heading 8"/>
    <w:basedOn w:val="Normale"/>
    <w:next w:val="Normale"/>
    <w:link w:val="Titolo8Carattere"/>
    <w:unhideWhenUsed/>
    <w:qFormat/>
    <w:rsid w:val="009C32EE"/>
    <w:pPr>
      <w:spacing w:before="240" w:after="60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nhideWhenUsed/>
    <w:qFormat/>
    <w:rsid w:val="009C32E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13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3A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0974F1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link w:val="RientrocorpodeltestoCarattere"/>
    <w:rsid w:val="000974F1"/>
    <w:pPr>
      <w:spacing w:line="360" w:lineRule="auto"/>
      <w:ind w:left="426" w:firstLine="24"/>
      <w:jc w:val="both"/>
    </w:pPr>
    <w:rPr>
      <w:b/>
      <w:bCs/>
    </w:rPr>
  </w:style>
  <w:style w:type="paragraph" w:customStyle="1" w:styleId="Rub3">
    <w:name w:val="Rub3"/>
    <w:basedOn w:val="Normale"/>
    <w:next w:val="Normale"/>
    <w:rsid w:val="00843623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Corpodeltesto1">
    <w:name w:val="Corpo del testo1"/>
    <w:basedOn w:val="Normale"/>
    <w:link w:val="CorpodeltestoCarattere"/>
    <w:rsid w:val="008B5AEF"/>
    <w:pPr>
      <w:spacing w:after="120"/>
    </w:pPr>
  </w:style>
  <w:style w:type="character" w:styleId="Collegamentoipertestuale">
    <w:name w:val="Hyperlink"/>
    <w:basedOn w:val="Carpredefinitoparagrafo"/>
    <w:rsid w:val="00D27DD6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7F7D94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F7D94"/>
  </w:style>
  <w:style w:type="character" w:customStyle="1" w:styleId="spanboldcenterbig">
    <w:name w:val="span_bold_center_big"/>
    <w:basedOn w:val="Carpredefinitoparagrafo"/>
    <w:rsid w:val="00905F20"/>
    <w:rPr>
      <w:b/>
      <w:bCs/>
      <w:sz w:val="36"/>
      <w:szCs w:val="36"/>
    </w:rPr>
  </w:style>
  <w:style w:type="paragraph" w:customStyle="1" w:styleId="StileTitolo2prima24ptDopo12pt">
    <w:name w:val="Stile Titolo 2 + prima 24 pt Dopo:  12 pt"/>
    <w:basedOn w:val="Titolo2"/>
    <w:autoRedefine/>
    <w:rsid w:val="008A4CCD"/>
    <w:pPr>
      <w:tabs>
        <w:tab w:val="left" w:pos="851"/>
      </w:tabs>
      <w:spacing w:before="0" w:after="0" w:line="580" w:lineRule="exact"/>
      <w:jc w:val="both"/>
    </w:pPr>
    <w:rPr>
      <w:rFonts w:ascii="Times New Roman" w:hAnsi="Times New Roman" w:cs="Times New Roman"/>
      <w:b w:val="0"/>
      <w:bCs w:val="0"/>
      <w:i w:val="0"/>
      <w:iCs w:val="0"/>
      <w:sz w:val="22"/>
      <w:szCs w:val="22"/>
    </w:rPr>
  </w:style>
  <w:style w:type="paragraph" w:styleId="Corpodeltesto2">
    <w:name w:val="Body Text 2"/>
    <w:basedOn w:val="Normale"/>
    <w:link w:val="Corpodeltesto2Carattere"/>
    <w:uiPriority w:val="99"/>
    <w:rsid w:val="005A149E"/>
    <w:pPr>
      <w:spacing w:after="120" w:line="480" w:lineRule="auto"/>
    </w:pPr>
  </w:style>
  <w:style w:type="character" w:styleId="Collegamentovisitato">
    <w:name w:val="FollowedHyperlink"/>
    <w:basedOn w:val="Carpredefinitoparagrafo"/>
    <w:rsid w:val="00FB0DF6"/>
    <w:rPr>
      <w:color w:val="800080"/>
      <w:u w:val="single"/>
    </w:rPr>
  </w:style>
  <w:style w:type="paragraph" w:styleId="Rientrocorpodeltesto2">
    <w:name w:val="Body Text Indent 2"/>
    <w:basedOn w:val="Normale"/>
    <w:link w:val="Rientrocorpodeltesto2Carattere"/>
    <w:rsid w:val="00B14549"/>
    <w:pPr>
      <w:spacing w:after="120" w:line="480" w:lineRule="auto"/>
      <w:ind w:left="283"/>
    </w:pPr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5C7502"/>
    <w:rPr>
      <w:rFonts w:eastAsia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locked/>
    <w:rsid w:val="005C7502"/>
    <w:rPr>
      <w:rFonts w:eastAsia="Calibri"/>
      <w:lang w:val="it-IT" w:eastAsia="it-IT" w:bidi="ar-SA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3191D"/>
    <w:pPr>
      <w:spacing w:after="200" w:line="276" w:lineRule="auto"/>
    </w:pPr>
    <w:rPr>
      <w:b/>
      <w:bCs/>
      <w:lang w:eastAsia="en-US"/>
    </w:rPr>
  </w:style>
  <w:style w:type="character" w:customStyle="1" w:styleId="SoggettocommentoCarattere">
    <w:name w:val="Soggetto commento Carattere"/>
    <w:basedOn w:val="Carpredefinitoparagrafo"/>
    <w:link w:val="Soggettocommento"/>
    <w:semiHidden/>
    <w:rsid w:val="00D3191D"/>
    <w:rPr>
      <w:rFonts w:eastAsia="Calibri"/>
      <w:b/>
      <w:bCs/>
      <w:lang w:val="it-IT" w:eastAsia="en-US" w:bidi="ar-SA"/>
    </w:rPr>
  </w:style>
  <w:style w:type="paragraph" w:customStyle="1" w:styleId="ListParagraph1">
    <w:name w:val="List Paragraph1"/>
    <w:basedOn w:val="Normale"/>
    <w:rsid w:val="00D71EEA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semiHidden/>
    <w:rsid w:val="00EC2E19"/>
    <w:rPr>
      <w:rFonts w:cs="Times New Roman"/>
      <w:sz w:val="16"/>
      <w:szCs w:val="16"/>
    </w:rPr>
  </w:style>
  <w:style w:type="character" w:customStyle="1" w:styleId="CommentTextChar">
    <w:name w:val="Comment Text Char"/>
    <w:basedOn w:val="Carpredefinitoparagrafo"/>
    <w:semiHidden/>
    <w:locked/>
    <w:rsid w:val="00EC2E19"/>
    <w:rPr>
      <w:rFonts w:ascii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semiHidden/>
    <w:rsid w:val="00EC2E19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CB08A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CB08AE"/>
    <w:rPr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C32E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rsid w:val="009C32E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6Carattere">
    <w:name w:val="Titolo 6 Carattere"/>
    <w:basedOn w:val="Carpredefinitoparagrafo"/>
    <w:link w:val="Titolo6"/>
    <w:rsid w:val="009C32E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rsid w:val="009C32E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9C32EE"/>
    <w:rPr>
      <w:rFonts w:ascii="Cambria" w:eastAsia="Times New Roman" w:hAnsi="Cambria" w:cs="Times New Roman"/>
      <w:sz w:val="22"/>
      <w:szCs w:val="22"/>
    </w:rPr>
  </w:style>
  <w:style w:type="paragraph" w:styleId="Corpodeltesto3">
    <w:name w:val="Body Text 3"/>
    <w:basedOn w:val="Normale"/>
    <w:link w:val="Corpodeltesto3Carattere"/>
    <w:rsid w:val="009C32E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C32EE"/>
    <w:rPr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rsid w:val="009C32EE"/>
    <w:rPr>
      <w:i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rsid w:val="009C32EE"/>
    <w:rPr>
      <w:rFonts w:ascii="Arial" w:hAnsi="Arial"/>
      <w:b/>
      <w:bCs/>
      <w:szCs w:val="24"/>
    </w:rPr>
  </w:style>
  <w:style w:type="character" w:customStyle="1" w:styleId="Titolo7Carattere">
    <w:name w:val="Titolo 7 Carattere"/>
    <w:basedOn w:val="Carpredefinitoparagrafo"/>
    <w:link w:val="Titolo7"/>
    <w:rsid w:val="009C32EE"/>
    <w:rPr>
      <w:rFonts w:ascii="Arial" w:hAnsi="Arial"/>
      <w:i/>
      <w:szCs w:val="24"/>
      <w:u w:val="single"/>
    </w:rPr>
  </w:style>
  <w:style w:type="character" w:customStyle="1" w:styleId="Titolo2Carattere">
    <w:name w:val="Titolo 2 Carattere"/>
    <w:basedOn w:val="Carpredefinitoparagrafo"/>
    <w:link w:val="Titolo2"/>
    <w:rsid w:val="009C32EE"/>
    <w:rPr>
      <w:rFonts w:ascii="Arial" w:hAnsi="Arial" w:cs="Arial"/>
      <w:b/>
      <w:bCs/>
      <w:i/>
      <w:iCs/>
      <w:sz w:val="28"/>
      <w:szCs w:val="28"/>
    </w:rPr>
  </w:style>
  <w:style w:type="paragraph" w:customStyle="1" w:styleId="Rientrocorpodeltesto21">
    <w:name w:val="Rientro corpo del testo 21"/>
    <w:basedOn w:val="Normale"/>
    <w:rsid w:val="009C32EE"/>
    <w:pPr>
      <w:ind w:left="360"/>
      <w:jc w:val="both"/>
    </w:pPr>
    <w:rPr>
      <w:szCs w:val="20"/>
    </w:rPr>
  </w:style>
  <w:style w:type="character" w:customStyle="1" w:styleId="CorpodeltestoCarattere">
    <w:name w:val="Corpo del testo Carattere"/>
    <w:basedOn w:val="Carpredefinitoparagrafo"/>
    <w:link w:val="Corpodeltesto1"/>
    <w:rsid w:val="009C32EE"/>
    <w:rPr>
      <w:sz w:val="24"/>
      <w:szCs w:val="24"/>
    </w:rPr>
  </w:style>
  <w:style w:type="paragraph" w:customStyle="1" w:styleId="Rientrocorpodeltesto31">
    <w:name w:val="Rientro corpo del testo 31"/>
    <w:basedOn w:val="Normale"/>
    <w:rsid w:val="009C32EE"/>
    <w:pPr>
      <w:ind w:left="426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C32EE"/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32EE"/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C32EE"/>
  </w:style>
  <w:style w:type="character" w:customStyle="1" w:styleId="PidipaginaCarattere">
    <w:name w:val="Piè di pagina Carattere"/>
    <w:basedOn w:val="Carpredefinitoparagrafo"/>
    <w:link w:val="Pidipagina"/>
    <w:rsid w:val="009C32EE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9C32EE"/>
    <w:rPr>
      <w:sz w:val="24"/>
      <w:szCs w:val="24"/>
    </w:rPr>
  </w:style>
  <w:style w:type="paragraph" w:styleId="Mappadocumento">
    <w:name w:val="Document Map"/>
    <w:basedOn w:val="Normale"/>
    <w:link w:val="MappadocumentoCarattere"/>
    <w:rsid w:val="009C32EE"/>
    <w:pPr>
      <w:shd w:val="clear" w:color="auto" w:fill="000080"/>
    </w:pPr>
    <w:rPr>
      <w:rFonts w:ascii="Tahoma" w:hAnsi="Tahoma" w:cs="Courier New"/>
    </w:rPr>
  </w:style>
  <w:style w:type="character" w:customStyle="1" w:styleId="MappadocumentoCarattere">
    <w:name w:val="Mappa documento Carattere"/>
    <w:basedOn w:val="Carpredefinitoparagrafo"/>
    <w:link w:val="Mappadocumento"/>
    <w:rsid w:val="009C32EE"/>
    <w:rPr>
      <w:rFonts w:ascii="Tahoma" w:hAnsi="Tahoma" w:cs="Courier New"/>
      <w:sz w:val="24"/>
      <w:szCs w:val="24"/>
      <w:shd w:val="clear" w:color="auto" w:fill="000080"/>
    </w:rPr>
  </w:style>
  <w:style w:type="paragraph" w:customStyle="1" w:styleId="sche3">
    <w:name w:val="sche_3"/>
    <w:rsid w:val="009C32EE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Testodelblocco1">
    <w:name w:val="Testo del blocco1"/>
    <w:basedOn w:val="Normale"/>
    <w:rsid w:val="009C32EE"/>
    <w:pPr>
      <w:widowControl w:val="0"/>
      <w:ind w:left="284" w:right="856" w:hanging="284"/>
      <w:jc w:val="both"/>
    </w:pPr>
    <w:rPr>
      <w:rFonts w:ascii="Arial" w:hAnsi="Arial"/>
      <w:b/>
      <w:sz w:val="20"/>
    </w:rPr>
  </w:style>
  <w:style w:type="paragraph" w:styleId="Testodelblocco">
    <w:name w:val="Block Text"/>
    <w:basedOn w:val="Normale"/>
    <w:rsid w:val="009C32EE"/>
    <w:pPr>
      <w:tabs>
        <w:tab w:val="left" w:pos="825"/>
        <w:tab w:val="left" w:pos="1701"/>
        <w:tab w:val="left" w:pos="2835"/>
        <w:tab w:val="left" w:pos="3969"/>
        <w:tab w:val="left" w:pos="5103"/>
        <w:tab w:val="left" w:pos="6237"/>
        <w:tab w:val="left" w:pos="7371"/>
        <w:tab w:val="left" w:pos="8505"/>
        <w:tab w:val="left" w:pos="9639"/>
      </w:tabs>
      <w:ind w:left="900" w:right="62" w:hanging="900"/>
      <w:jc w:val="both"/>
    </w:pPr>
    <w:rPr>
      <w:rFonts w:ascii="Arial" w:hAnsi="Arial"/>
      <w:sz w:val="20"/>
    </w:rPr>
  </w:style>
  <w:style w:type="paragraph" w:customStyle="1" w:styleId="sche22">
    <w:name w:val="sche2_2"/>
    <w:rsid w:val="009C32E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9C32E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Corpodeltesto21">
    <w:name w:val="Corpo del testo 21"/>
    <w:basedOn w:val="Normale"/>
    <w:rsid w:val="009C32EE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</w:rPr>
  </w:style>
  <w:style w:type="paragraph" w:customStyle="1" w:styleId="sche4">
    <w:name w:val="sche_4"/>
    <w:rsid w:val="009C32EE"/>
    <w:pPr>
      <w:widowControl w:val="0"/>
      <w:jc w:val="both"/>
    </w:pPr>
    <w:rPr>
      <w:lang w:val="en-US"/>
    </w:rPr>
  </w:style>
  <w:style w:type="paragraph" w:styleId="Titolo">
    <w:name w:val="Title"/>
    <w:basedOn w:val="Normale"/>
    <w:link w:val="TitoloCarattere"/>
    <w:qFormat/>
    <w:rsid w:val="009C32EE"/>
    <w:pPr>
      <w:widowControl w:val="0"/>
      <w:tabs>
        <w:tab w:val="left" w:pos="2694"/>
        <w:tab w:val="left" w:pos="7314"/>
      </w:tabs>
      <w:spacing w:line="483" w:lineRule="atLeast"/>
      <w:ind w:right="84"/>
      <w:jc w:val="center"/>
    </w:pPr>
    <w:rPr>
      <w:rFonts w:ascii="Courier New" w:hAnsi="Courier New"/>
      <w:szCs w:val="20"/>
    </w:rPr>
  </w:style>
  <w:style w:type="character" w:customStyle="1" w:styleId="TitoloCarattere">
    <w:name w:val="Titolo Carattere"/>
    <w:basedOn w:val="Carpredefinitoparagrafo"/>
    <w:link w:val="Titolo"/>
    <w:rsid w:val="009C32EE"/>
    <w:rPr>
      <w:rFonts w:ascii="Courier New" w:hAnsi="Courier New"/>
      <w:sz w:val="24"/>
    </w:rPr>
  </w:style>
  <w:style w:type="paragraph" w:styleId="Testonotaapidipagina">
    <w:name w:val="footnote text"/>
    <w:basedOn w:val="Normale"/>
    <w:link w:val="TestonotaapidipaginaCarattere"/>
    <w:rsid w:val="009C32E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C32EE"/>
  </w:style>
  <w:style w:type="character" w:styleId="Rimandonotaapidipagina">
    <w:name w:val="footnote reference"/>
    <w:basedOn w:val="Carpredefinitoparagrafo"/>
    <w:uiPriority w:val="99"/>
    <w:rsid w:val="009C32EE"/>
    <w:rPr>
      <w:vertAlign w:val="superscript"/>
    </w:rPr>
  </w:style>
  <w:style w:type="paragraph" w:styleId="Elenco">
    <w:name w:val="List"/>
    <w:basedOn w:val="Normale"/>
    <w:rsid w:val="009C32EE"/>
    <w:pPr>
      <w:ind w:left="283" w:hanging="283"/>
    </w:pPr>
  </w:style>
  <w:style w:type="paragraph" w:styleId="Elenco2">
    <w:name w:val="List 2"/>
    <w:basedOn w:val="Normale"/>
    <w:rsid w:val="009C32EE"/>
    <w:pPr>
      <w:ind w:left="566" w:hanging="283"/>
    </w:pPr>
  </w:style>
  <w:style w:type="paragraph" w:styleId="Elenco3">
    <w:name w:val="List 3"/>
    <w:basedOn w:val="Normale"/>
    <w:rsid w:val="009C32EE"/>
    <w:pPr>
      <w:ind w:left="849" w:hanging="283"/>
    </w:pPr>
  </w:style>
  <w:style w:type="paragraph" w:styleId="Elenco4">
    <w:name w:val="List 4"/>
    <w:basedOn w:val="Normale"/>
    <w:rsid w:val="009C32EE"/>
    <w:pPr>
      <w:ind w:left="1132" w:hanging="283"/>
    </w:pPr>
  </w:style>
  <w:style w:type="paragraph" w:styleId="Intestazionemessaggio">
    <w:name w:val="Message Header"/>
    <w:basedOn w:val="Normale"/>
    <w:link w:val="IntestazionemessaggioCarattere"/>
    <w:rsid w:val="009C3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IntestazionemessaggioCarattere">
    <w:name w:val="Intestazione messaggio Carattere"/>
    <w:basedOn w:val="Carpredefinitoparagrafo"/>
    <w:link w:val="Intestazionemessaggio"/>
    <w:rsid w:val="009C32EE"/>
    <w:rPr>
      <w:rFonts w:ascii="Arial" w:hAnsi="Arial" w:cs="Arial"/>
      <w:sz w:val="24"/>
      <w:szCs w:val="24"/>
      <w:shd w:val="pct20" w:color="auto" w:fill="auto"/>
    </w:rPr>
  </w:style>
  <w:style w:type="paragraph" w:styleId="Puntoelenco2">
    <w:name w:val="List Bullet 2"/>
    <w:basedOn w:val="Normale"/>
    <w:autoRedefine/>
    <w:rsid w:val="009C32EE"/>
    <w:pPr>
      <w:numPr>
        <w:numId w:val="1"/>
      </w:numPr>
    </w:pPr>
  </w:style>
  <w:style w:type="paragraph" w:styleId="Elencocontinua">
    <w:name w:val="List Continue"/>
    <w:basedOn w:val="Normale"/>
    <w:rsid w:val="009C32EE"/>
    <w:pPr>
      <w:spacing w:after="120"/>
      <w:ind w:left="283"/>
    </w:pPr>
  </w:style>
  <w:style w:type="paragraph" w:styleId="Elencocontinua4">
    <w:name w:val="List Continue 4"/>
    <w:basedOn w:val="Normale"/>
    <w:rsid w:val="009C32EE"/>
    <w:pPr>
      <w:spacing w:after="120"/>
      <w:ind w:left="1132"/>
    </w:pPr>
  </w:style>
  <w:style w:type="paragraph" w:customStyle="1" w:styleId="Indirizzomittentebreve">
    <w:name w:val="Indirizzo mittente breve"/>
    <w:basedOn w:val="Normale"/>
    <w:rsid w:val="009C32EE"/>
  </w:style>
  <w:style w:type="paragraph" w:styleId="Didascalia">
    <w:name w:val="caption"/>
    <w:basedOn w:val="Normale"/>
    <w:next w:val="Normale"/>
    <w:qFormat/>
    <w:rsid w:val="009C32EE"/>
    <w:rPr>
      <w:b/>
      <w:bCs/>
      <w:color w:val="000080"/>
      <w:sz w:val="16"/>
    </w:rPr>
  </w:style>
  <w:style w:type="paragraph" w:styleId="NormaleWeb">
    <w:name w:val="Normal (Web)"/>
    <w:basedOn w:val="Normale"/>
    <w:uiPriority w:val="99"/>
    <w:rsid w:val="009C32EE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customStyle="1" w:styleId="L">
    <w:name w:val="L."/>
    <w:basedOn w:val="Normale"/>
    <w:rsid w:val="009C32EE"/>
    <w:pPr>
      <w:numPr>
        <w:ilvl w:val="2"/>
        <w:numId w:val="2"/>
      </w:numPr>
      <w:jc w:val="both"/>
    </w:pPr>
  </w:style>
  <w:style w:type="character" w:styleId="Enfasigrassetto">
    <w:name w:val="Strong"/>
    <w:basedOn w:val="Carpredefinitoparagrafo"/>
    <w:qFormat/>
    <w:rsid w:val="009C32EE"/>
    <w:rPr>
      <w:b/>
      <w:bCs/>
    </w:rPr>
  </w:style>
  <w:style w:type="paragraph" w:styleId="Testonormale">
    <w:name w:val="Plain Text"/>
    <w:basedOn w:val="Normale"/>
    <w:link w:val="TestonormaleCarattere"/>
    <w:rsid w:val="009C32EE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9C32EE"/>
    <w:rPr>
      <w:rFonts w:ascii="Courier New" w:hAnsi="Courier New" w:cs="Courier New"/>
    </w:rPr>
  </w:style>
  <w:style w:type="character" w:styleId="Enfasicorsivo">
    <w:name w:val="Emphasis"/>
    <w:basedOn w:val="Carpredefinitoparagrafo"/>
    <w:qFormat/>
    <w:rsid w:val="009C32EE"/>
    <w:rPr>
      <w:i/>
      <w:iCs/>
    </w:rPr>
  </w:style>
  <w:style w:type="character" w:styleId="Rimandonotadichiusura">
    <w:name w:val="endnote reference"/>
    <w:basedOn w:val="Carpredefinitoparagrafo"/>
    <w:rsid w:val="009C32EE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9C32EE"/>
    <w:pPr>
      <w:widowControl w:val="0"/>
    </w:pPr>
    <w:rPr>
      <w:rFonts w:ascii="Courier New" w:hAnsi="Courier New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9C32EE"/>
    <w:rPr>
      <w:rFonts w:ascii="Courier New" w:hAnsi="Courier New"/>
      <w:sz w:val="24"/>
    </w:rPr>
  </w:style>
  <w:style w:type="paragraph" w:styleId="Corpotesto">
    <w:name w:val="Body Text"/>
    <w:basedOn w:val="Normale"/>
    <w:rsid w:val="009C32EE"/>
    <w:pPr>
      <w:overflowPunct w:val="0"/>
      <w:autoSpaceDE w:val="0"/>
      <w:autoSpaceDN w:val="0"/>
      <w:adjustRightInd w:val="0"/>
      <w:ind w:left="1304" w:hanging="1304"/>
      <w:jc w:val="both"/>
      <w:textAlignment w:val="baseline"/>
    </w:pPr>
    <w:rPr>
      <w:szCs w:val="20"/>
    </w:rPr>
  </w:style>
  <w:style w:type="paragraph" w:styleId="PreformattatoHTML">
    <w:name w:val="HTML Preformatted"/>
    <w:basedOn w:val="Normale"/>
    <w:link w:val="PreformattatoHTMLCarattere"/>
    <w:rsid w:val="009C32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9C32EE"/>
    <w:rPr>
      <w:rFonts w:ascii="Courier New" w:hAnsi="Courier New" w:cs="Courier New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9C32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C32EE"/>
    <w:pPr>
      <w:ind w:left="708"/>
    </w:pPr>
  </w:style>
  <w:style w:type="numbering" w:customStyle="1" w:styleId="Stile1">
    <w:name w:val="Stile1"/>
    <w:rsid w:val="009C32EE"/>
    <w:pPr>
      <w:numPr>
        <w:numId w:val="4"/>
      </w:numPr>
    </w:pPr>
  </w:style>
  <w:style w:type="character" w:customStyle="1" w:styleId="apple-converted-space">
    <w:name w:val="apple-converted-space"/>
    <w:rsid w:val="00084390"/>
  </w:style>
  <w:style w:type="paragraph" w:customStyle="1" w:styleId="Standard">
    <w:name w:val="Standard"/>
    <w:rsid w:val="00E076D7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Rientrocorpodeltesto22">
    <w:name w:val="Rientro corpo del testo 22"/>
    <w:basedOn w:val="Standard"/>
    <w:rsid w:val="00E076D7"/>
    <w:pPr>
      <w:ind w:firstLine="567"/>
      <w:jc w:val="both"/>
    </w:pPr>
    <w:rPr>
      <w:rFonts w:ascii="Arial" w:eastAsia="Arial" w:hAnsi="Arial"/>
    </w:rPr>
  </w:style>
  <w:style w:type="paragraph" w:styleId="Sottotitolo">
    <w:name w:val="Subtitle"/>
    <w:basedOn w:val="Normale"/>
    <w:next w:val="Normale"/>
    <w:link w:val="SottotitoloCarattere"/>
    <w:rsid w:val="00E076D7"/>
    <w:pPr>
      <w:keepNext/>
      <w:widowControl w:val="0"/>
      <w:suppressAutoHyphens/>
      <w:autoSpaceDN w:val="0"/>
      <w:spacing w:before="240" w:after="120"/>
      <w:jc w:val="center"/>
      <w:textAlignment w:val="baseline"/>
    </w:pPr>
    <w:rPr>
      <w:rFonts w:ascii="Arial" w:eastAsia="Microsoft YaHei" w:hAnsi="Arial" w:cs="Mangal"/>
      <w:i/>
      <w:iCs/>
      <w:kern w:val="3"/>
      <w:sz w:val="28"/>
      <w:szCs w:val="28"/>
      <w:lang w:eastAsia="zh-CN" w:bidi="hi-IN"/>
    </w:rPr>
  </w:style>
  <w:style w:type="character" w:customStyle="1" w:styleId="SottotitoloCarattere">
    <w:name w:val="Sottotitolo Carattere"/>
    <w:basedOn w:val="Carpredefinitoparagrafo"/>
    <w:link w:val="Sottotitolo"/>
    <w:rsid w:val="00E076D7"/>
    <w:rPr>
      <w:rFonts w:ascii="Arial" w:eastAsia="Microsoft YaHei" w:hAnsi="Arial" w:cs="Mangal"/>
      <w:i/>
      <w:iCs/>
      <w:kern w:val="3"/>
      <w:sz w:val="28"/>
      <w:szCs w:val="28"/>
      <w:lang w:eastAsia="zh-CN" w:bidi="hi-IN"/>
    </w:rPr>
  </w:style>
  <w:style w:type="paragraph" w:customStyle="1" w:styleId="NormaleWeb1">
    <w:name w:val="Normale (Web)1"/>
    <w:basedOn w:val="Normale"/>
    <w:rsid w:val="00692F6F"/>
    <w:pPr>
      <w:suppressAutoHyphens/>
      <w:spacing w:before="280" w:after="280"/>
    </w:pPr>
    <w:rPr>
      <w:color w:val="00000A"/>
      <w:kern w:val="1"/>
    </w:rPr>
  </w:style>
  <w:style w:type="paragraph" w:customStyle="1" w:styleId="Textbody">
    <w:name w:val="Text body"/>
    <w:basedOn w:val="Standard"/>
    <w:rsid w:val="008C296F"/>
    <w:pPr>
      <w:spacing w:after="120"/>
    </w:pPr>
  </w:style>
  <w:style w:type="paragraph" w:customStyle="1" w:styleId="Pidipagina1">
    <w:name w:val="Piè di pagina1"/>
    <w:basedOn w:val="Standard"/>
    <w:rsid w:val="008C296F"/>
    <w:pPr>
      <w:suppressLineNumbers/>
      <w:tabs>
        <w:tab w:val="center" w:pos="4366"/>
        <w:tab w:val="right" w:pos="8732"/>
      </w:tabs>
    </w:pPr>
  </w:style>
  <w:style w:type="paragraph" w:customStyle="1" w:styleId="CM46">
    <w:name w:val="CM46"/>
    <w:basedOn w:val="Default"/>
    <w:next w:val="Default"/>
    <w:uiPriority w:val="99"/>
    <w:rsid w:val="00F63E31"/>
    <w:pPr>
      <w:widowControl w:val="0"/>
    </w:pPr>
    <w:rPr>
      <w:rFonts w:eastAsiaTheme="minorEastAsia"/>
      <w:color w:val="auto"/>
    </w:rPr>
  </w:style>
  <w:style w:type="paragraph" w:styleId="Nessunaspaziatura">
    <w:name w:val="No Spacing"/>
    <w:uiPriority w:val="1"/>
    <w:qFormat/>
    <w:rsid w:val="004A37E9"/>
  </w:style>
  <w:style w:type="paragraph" w:customStyle="1" w:styleId="usoboll1">
    <w:name w:val="usoboll1"/>
    <w:basedOn w:val="Normale"/>
    <w:uiPriority w:val="99"/>
    <w:rsid w:val="004A37E9"/>
    <w:pPr>
      <w:widowControl w:val="0"/>
      <w:spacing w:line="482" w:lineRule="exact"/>
      <w:jc w:val="both"/>
    </w:pPr>
  </w:style>
  <w:style w:type="paragraph" w:customStyle="1" w:styleId="CM45">
    <w:name w:val="CM45"/>
    <w:basedOn w:val="Default"/>
    <w:next w:val="Default"/>
    <w:uiPriority w:val="99"/>
    <w:rsid w:val="004A37E9"/>
    <w:pPr>
      <w:widowControl w:val="0"/>
    </w:pPr>
    <w:rPr>
      <w:rFonts w:eastAsiaTheme="minorEastAsia"/>
      <w:color w:val="auto"/>
    </w:rPr>
  </w:style>
  <w:style w:type="paragraph" w:customStyle="1" w:styleId="CM42">
    <w:name w:val="CM42"/>
    <w:basedOn w:val="Default"/>
    <w:next w:val="Default"/>
    <w:uiPriority w:val="99"/>
    <w:rsid w:val="004A37E9"/>
    <w:pPr>
      <w:widowControl w:val="0"/>
    </w:pPr>
    <w:rPr>
      <w:rFonts w:eastAsiaTheme="minorEastAsia"/>
      <w:color w:val="auto"/>
    </w:rPr>
  </w:style>
  <w:style w:type="paragraph" w:customStyle="1" w:styleId="CM47">
    <w:name w:val="CM47"/>
    <w:basedOn w:val="Default"/>
    <w:next w:val="Default"/>
    <w:uiPriority w:val="99"/>
    <w:rsid w:val="004A37E9"/>
    <w:pPr>
      <w:widowControl w:val="0"/>
    </w:pPr>
    <w:rPr>
      <w:rFonts w:eastAsiaTheme="minorEastAsia"/>
      <w:color w:val="auto"/>
    </w:rPr>
  </w:style>
  <w:style w:type="paragraph" w:customStyle="1" w:styleId="CM4">
    <w:name w:val="CM4"/>
    <w:basedOn w:val="Default"/>
    <w:next w:val="Default"/>
    <w:uiPriority w:val="99"/>
    <w:rsid w:val="004A37E9"/>
    <w:pPr>
      <w:widowControl w:val="0"/>
    </w:pPr>
    <w:rPr>
      <w:rFonts w:eastAsiaTheme="minorEastAsia"/>
      <w:color w:val="auto"/>
    </w:rPr>
  </w:style>
  <w:style w:type="paragraph" w:customStyle="1" w:styleId="CM53">
    <w:name w:val="CM53"/>
    <w:basedOn w:val="Default"/>
    <w:next w:val="Default"/>
    <w:uiPriority w:val="99"/>
    <w:rsid w:val="004A37E9"/>
    <w:pPr>
      <w:widowControl w:val="0"/>
    </w:pPr>
    <w:rPr>
      <w:rFonts w:eastAsiaTheme="minorEastAsia"/>
      <w:color w:val="auto"/>
    </w:rPr>
  </w:style>
  <w:style w:type="paragraph" w:customStyle="1" w:styleId="CM59">
    <w:name w:val="CM59"/>
    <w:basedOn w:val="Default"/>
    <w:next w:val="Default"/>
    <w:uiPriority w:val="99"/>
    <w:rsid w:val="004A37E9"/>
    <w:pPr>
      <w:widowControl w:val="0"/>
    </w:pPr>
    <w:rPr>
      <w:rFonts w:eastAsiaTheme="minorEastAsia"/>
      <w:color w:val="auto"/>
    </w:rPr>
  </w:style>
  <w:style w:type="paragraph" w:customStyle="1" w:styleId="CM44">
    <w:name w:val="CM44"/>
    <w:basedOn w:val="Default"/>
    <w:next w:val="Default"/>
    <w:uiPriority w:val="99"/>
    <w:rsid w:val="00D60930"/>
    <w:pPr>
      <w:widowControl w:val="0"/>
    </w:pPr>
    <w:rPr>
      <w:rFonts w:eastAsiaTheme="minorEastAsia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3A0DF-8FDA-42E6-8F3E-5B3365221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656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DI GARA</vt:lpstr>
    </vt:vector>
  </TitlesOfParts>
  <Company>Provincia di Venezia</Company>
  <LinksUpToDate>false</LinksUpToDate>
  <CharactersWithSpaces>6143</CharactersWithSpaces>
  <SharedDoc>false</SharedDoc>
  <HLinks>
    <vt:vector size="36" baseType="variant">
      <vt:variant>
        <vt:i4>1572902</vt:i4>
      </vt:variant>
      <vt:variant>
        <vt:i4>15</vt:i4>
      </vt:variant>
      <vt:variant>
        <vt:i4>0</vt:i4>
      </vt:variant>
      <vt:variant>
        <vt:i4>5</vt:i4>
      </vt:variant>
      <vt:variant>
        <vt:lpwstr>http://www.bosettiegatti.eu/info/norme/statali/1999_0068.htm</vt:lpwstr>
      </vt:variant>
      <vt:variant>
        <vt:lpwstr>17</vt:lpwstr>
      </vt:variant>
      <vt:variant>
        <vt:i4>3670050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http://www.bosettiegatti.eu/info/norme/statali/codicecivile.htm</vt:lpwstr>
      </vt:variant>
      <vt:variant>
        <vt:lpwstr>2359</vt:lpwstr>
      </vt:variant>
      <vt:variant>
        <vt:i4>7798867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http://www.bosettiegatti.com/info/norme/statali/1981_0689.htm</vt:lpwstr>
      </vt:variant>
      <vt:variant>
        <vt:lpwstr>004</vt:lpwstr>
      </vt:variant>
      <vt:variant>
        <vt:i4>2621480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http://www.bosettiegatti.com/info/norme/statali/codicepenale.htm</vt:lpwstr>
      </vt:variant>
      <vt:variant>
        <vt:lpwstr>629</vt:lpwstr>
      </vt:variant>
      <vt:variant>
        <vt:i4>2818093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http://www.bosettiegatti.com/info/norme/statali/codicepenale.htm</vt:lpwstr>
      </vt:variant>
      <vt:variant>
        <vt:lpwstr>317</vt:lpwstr>
      </vt:variant>
      <vt:variant>
        <vt:i4>1572902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http://www.bosettiegatti.eu/info/norme/statali/1999_0068.htm</vt:lpwstr>
      </vt:variant>
      <vt:variant>
        <vt:lpwstr>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DI GARA</dc:title>
  <dc:subject/>
  <dc:creator>stefano.pozzer</dc:creator>
  <cp:keywords/>
  <cp:lastModifiedBy>Mara Bertoldo</cp:lastModifiedBy>
  <cp:revision>30</cp:revision>
  <cp:lastPrinted>2018-11-09T10:07:00Z</cp:lastPrinted>
  <dcterms:created xsi:type="dcterms:W3CDTF">2020-06-15T07:46:00Z</dcterms:created>
  <dcterms:modified xsi:type="dcterms:W3CDTF">2024-04-11T14:15:00Z</dcterms:modified>
</cp:coreProperties>
</file>